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F4D09" w14:textId="15DCC92F" w:rsidR="00F162BE" w:rsidRPr="001C2556" w:rsidRDefault="00F162BE" w:rsidP="00F162BE">
      <w:pPr>
        <w:jc w:val="right"/>
        <w:rPr>
          <w:rFonts w:ascii="Arial" w:hAnsi="Arial" w:cs="Arial"/>
          <w:sz w:val="22"/>
          <w:szCs w:val="22"/>
        </w:rPr>
      </w:pPr>
      <w:r w:rsidRPr="00457E83">
        <w:rPr>
          <w:rFonts w:ascii="Arial" w:hAnsi="Arial"/>
          <w:b/>
          <w:bCs/>
          <w:noProof/>
        </w:rPr>
        <w:drawing>
          <wp:anchor distT="0" distB="0" distL="114300" distR="114300" simplePos="0" relativeHeight="251657216" behindDoc="0" locked="0" layoutInCell="1" allowOverlap="1" wp14:anchorId="1F456833" wp14:editId="6BF5B272">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57E83">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457E83">
        <w:rPr>
          <w:rFonts w:ascii="Arial" w:hAnsi="Arial" w:cs="Arial"/>
          <w:b/>
          <w:bCs/>
          <w:sz w:val="22"/>
          <w:szCs w:val="22"/>
        </w:rPr>
        <w:t>des Affaires juridiques</w:t>
      </w:r>
    </w:p>
    <w:p w14:paraId="72630FB8" w14:textId="4945CD2B" w:rsidR="00D10752" w:rsidRPr="000F5A82" w:rsidRDefault="00F43BBC" w:rsidP="000F5A82">
      <w:pPr>
        <w:pStyle w:val="FicheTitre"/>
        <w:spacing w:before="0" w:after="0" w:line="240" w:lineRule="auto"/>
        <w:rPr>
          <w:rFonts w:ascii="Arial" w:hAnsi="Arial"/>
          <w:b w:val="0"/>
          <w:bCs/>
          <w:spacing w:val="50"/>
          <w:szCs w:val="17"/>
        </w:rPr>
      </w:pPr>
      <w:r w:rsidRPr="000F5A82">
        <w:rPr>
          <w:rFonts w:ascii="Arial" w:hAnsi="Arial"/>
        </w:rPr>
        <mc:AlternateContent>
          <mc:Choice Requires="wps">
            <w:drawing>
              <wp:anchor distT="0" distB="0" distL="114300" distR="114300" simplePos="0" relativeHeight="251658240" behindDoc="0" locked="0" layoutInCell="1" allowOverlap="1" wp14:anchorId="084A23A0" wp14:editId="680D289E">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6CB3FF" w14:textId="77777777" w:rsidR="00F162BE"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4A23A0"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286CB3FF" w14:textId="77777777" w:rsidR="00F162BE" w:rsidRDefault="00F162BE"/>
                  </w:txbxContent>
                </v:textbox>
              </v:shape>
            </w:pict>
          </mc:Fallback>
        </mc:AlternateContent>
      </w:r>
    </w:p>
    <w:p w14:paraId="2F34F726" w14:textId="77777777" w:rsidR="00CC75B4" w:rsidRDefault="00CC75B4" w:rsidP="000F5A82">
      <w:pPr>
        <w:jc w:val="both"/>
        <w:rPr>
          <w:rFonts w:ascii="Arial" w:hAnsi="Arial" w:cs="Arial"/>
          <w:sz w:val="12"/>
          <w:szCs w:val="12"/>
        </w:rPr>
      </w:pPr>
    </w:p>
    <w:p w14:paraId="1DFA4A64" w14:textId="77777777" w:rsidR="00CC75B4" w:rsidRDefault="00CC75B4" w:rsidP="000F5A82">
      <w:pPr>
        <w:jc w:val="both"/>
        <w:rPr>
          <w:rFonts w:ascii="Arial" w:hAnsi="Arial" w:cs="Arial"/>
          <w:sz w:val="12"/>
          <w:szCs w:val="12"/>
        </w:rPr>
      </w:pPr>
    </w:p>
    <w:p w14:paraId="3D3D21FE" w14:textId="77777777" w:rsidR="00F162BE" w:rsidRDefault="00F162BE" w:rsidP="000F5A82">
      <w:pPr>
        <w:jc w:val="both"/>
        <w:rPr>
          <w:rFonts w:ascii="Arial" w:hAnsi="Arial" w:cs="Arial"/>
          <w:sz w:val="12"/>
          <w:szCs w:val="12"/>
        </w:rPr>
      </w:pPr>
    </w:p>
    <w:p w14:paraId="61E1671C" w14:textId="77777777" w:rsidR="00F162BE" w:rsidRDefault="00F162BE" w:rsidP="000F5A82">
      <w:pPr>
        <w:jc w:val="both"/>
        <w:rPr>
          <w:rFonts w:ascii="Arial" w:hAnsi="Arial" w:cs="Arial"/>
          <w:sz w:val="12"/>
          <w:szCs w:val="12"/>
        </w:rPr>
      </w:pPr>
    </w:p>
    <w:p w14:paraId="0DC103DC" w14:textId="77777777" w:rsidR="00F162BE" w:rsidRDefault="00F162BE" w:rsidP="000F5A82">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369E6EDB" w14:textId="77777777" w:rsidTr="003F7CC4">
        <w:trPr>
          <w:trHeight w:val="1134"/>
        </w:trPr>
        <w:tc>
          <w:tcPr>
            <w:tcW w:w="8902" w:type="dxa"/>
            <w:shd w:val="clear" w:color="auto" w:fill="2F5496"/>
            <w:vAlign w:val="center"/>
          </w:tcPr>
          <w:p w14:paraId="2604B326" w14:textId="54F0E4AD" w:rsidR="00CC75B4" w:rsidRDefault="00CC75B4">
            <w:pPr>
              <w:ind w:right="-28"/>
              <w:jc w:val="center"/>
              <w:rPr>
                <w:rFonts w:ascii="Arial" w:hAnsi="Arial" w:cs="Arial"/>
                <w:bCs/>
                <w:color w:val="FFFFFF"/>
                <w:sz w:val="26"/>
                <w:szCs w:val="26"/>
              </w:rPr>
            </w:pPr>
            <w:r>
              <w:rPr>
                <w:rFonts w:ascii="Arial" w:hAnsi="Arial" w:cs="Arial"/>
                <w:bCs/>
                <w:color w:val="FFFFFF"/>
                <w:sz w:val="26"/>
                <w:szCs w:val="26"/>
              </w:rPr>
              <w:t>MARCHES PUBLICS</w:t>
            </w:r>
          </w:p>
          <w:p w14:paraId="1D5983F6" w14:textId="55F5920C" w:rsidR="00CC75B4" w:rsidRDefault="00FF6F8F">
            <w:pPr>
              <w:ind w:left="1"/>
              <w:jc w:val="center"/>
              <w:rPr>
                <w:rFonts w:ascii="Arial" w:hAnsi="Arial" w:cs="Arial"/>
                <w:b/>
                <w:color w:val="FFFFFF"/>
                <w:sz w:val="28"/>
                <w:szCs w:val="28"/>
              </w:rPr>
            </w:pPr>
            <w:r>
              <w:rPr>
                <w:rFonts w:ascii="Arial" w:hAnsi="Arial" w:cs="Arial"/>
                <w:b/>
                <w:color w:val="FFFFFF"/>
                <w:sz w:val="28"/>
                <w:szCs w:val="28"/>
              </w:rPr>
              <w:t xml:space="preserve">LETTRE DE CANDIDATURE </w:t>
            </w:r>
            <w:r w:rsidR="00CC75B4">
              <w:rPr>
                <w:rFonts w:ascii="Arial" w:hAnsi="Arial" w:cs="Arial"/>
                <w:b/>
                <w:color w:val="FFFFFF"/>
                <w:sz w:val="28"/>
                <w:szCs w:val="28"/>
              </w:rPr>
              <w:br/>
            </w:r>
            <w:r>
              <w:rPr>
                <w:rFonts w:ascii="Arial" w:hAnsi="Arial" w:cs="Arial"/>
                <w:b/>
                <w:color w:val="FFFFFF"/>
                <w:sz w:val="28"/>
                <w:szCs w:val="28"/>
              </w:rPr>
              <w:t>DESIGNATIO</w:t>
            </w:r>
            <w:r w:rsidR="00457E83">
              <w:rPr>
                <w:rFonts w:ascii="Arial" w:hAnsi="Arial" w:cs="Arial"/>
                <w:b/>
                <w:color w:val="FFFFFF"/>
                <w:sz w:val="28"/>
                <w:szCs w:val="28"/>
              </w:rPr>
              <w:t>N</w:t>
            </w:r>
            <w:r>
              <w:rPr>
                <w:rFonts w:ascii="Arial" w:hAnsi="Arial" w:cs="Arial"/>
                <w:b/>
                <w:color w:val="FFFFFF"/>
                <w:sz w:val="28"/>
                <w:szCs w:val="28"/>
              </w:rPr>
              <w:t xml:space="preserve"> DU MANDATAIRE PAR SES CO-TRAITANTS</w:t>
            </w:r>
          </w:p>
        </w:tc>
        <w:tc>
          <w:tcPr>
            <w:tcW w:w="1134" w:type="dxa"/>
            <w:shd w:val="clear" w:color="auto" w:fill="2F5496"/>
          </w:tcPr>
          <w:p w14:paraId="0E282EF7" w14:textId="12223C52" w:rsidR="00CC75B4" w:rsidRDefault="00CC75B4">
            <w:pPr>
              <w:ind w:right="277"/>
              <w:jc w:val="center"/>
              <w:rPr>
                <w:rFonts w:ascii="Arial" w:hAnsi="Arial" w:cs="Arial"/>
                <w:b/>
                <w:color w:val="FFFFFF"/>
                <w:sz w:val="28"/>
                <w:szCs w:val="28"/>
              </w:rPr>
            </w:pPr>
            <w:r>
              <w:rPr>
                <w:rFonts w:ascii="Arial" w:hAnsi="Arial" w:cs="Arial"/>
                <w:b/>
                <w:color w:val="FFFFFF"/>
                <w:sz w:val="28"/>
                <w:szCs w:val="28"/>
              </w:rPr>
              <w:t>DC</w:t>
            </w:r>
            <w:r w:rsidR="00FF6F8F">
              <w:rPr>
                <w:rFonts w:ascii="Arial" w:hAnsi="Arial" w:cs="Arial"/>
                <w:b/>
                <w:color w:val="FFFFFF"/>
                <w:sz w:val="28"/>
                <w:szCs w:val="28"/>
              </w:rPr>
              <w:t>1</w:t>
            </w:r>
          </w:p>
        </w:tc>
      </w:tr>
    </w:tbl>
    <w:p w14:paraId="770F9914" w14:textId="77777777" w:rsidR="00CC75B4" w:rsidRPr="00F167AD" w:rsidRDefault="00CC75B4" w:rsidP="000F5A82">
      <w:pPr>
        <w:jc w:val="both"/>
        <w:rPr>
          <w:rFonts w:ascii="Arial" w:hAnsi="Arial" w:cs="Arial"/>
          <w:sz w:val="12"/>
          <w:szCs w:val="12"/>
        </w:rPr>
      </w:pPr>
    </w:p>
    <w:p w14:paraId="2D619665" w14:textId="77777777" w:rsidR="00110A5E"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w:t>
      </w:r>
    </w:p>
    <w:p w14:paraId="30B0780C" w14:textId="13D35BE3" w:rsidR="00FF6F8F"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w:t>
      </w:r>
      <w:proofErr w:type="gramStart"/>
      <w:r>
        <w:rPr>
          <w:rFonts w:ascii="Arial" w:hAnsi="Arial" w:cs="Arial"/>
          <w:b w:val="0"/>
          <w:bCs w:val="0"/>
          <w:i/>
          <w:iCs/>
          <w:sz w:val="18"/>
          <w:szCs w:val="18"/>
        </w:rPr>
        <w:t>marchés</w:t>
      </w:r>
      <w:proofErr w:type="gramEnd"/>
      <w:r>
        <w:rPr>
          <w:rFonts w:ascii="Arial" w:hAnsi="Arial" w:cs="Arial"/>
          <w:b w:val="0"/>
          <w:bCs w:val="0"/>
          <w:i/>
          <w:iCs/>
          <w:sz w:val="18"/>
          <w:szCs w:val="18"/>
        </w:rPr>
        <w:t xml:space="preserve"> ou accords-cadres) pour présenter leur candidature.</w:t>
      </w:r>
    </w:p>
    <w:p w14:paraId="7CFA229F" w14:textId="77777777" w:rsidR="00FF6F8F" w:rsidRPr="00EA6AA6" w:rsidRDefault="00FF6F8F" w:rsidP="00110A5E">
      <w:pPr>
        <w:pStyle w:val="Titre2"/>
        <w:jc w:val="both"/>
        <w:rPr>
          <w:rFonts w:ascii="Arial" w:hAnsi="Arial" w:cs="Arial"/>
          <w:b w:val="0"/>
          <w:bCs w:val="0"/>
          <w:i/>
          <w:iCs/>
          <w:sz w:val="18"/>
          <w:szCs w:val="18"/>
        </w:rPr>
      </w:pPr>
      <w:r w:rsidRPr="00EA6AA6">
        <w:rPr>
          <w:rFonts w:ascii="Arial" w:hAnsi="Arial" w:cs="Arial"/>
          <w:b w:val="0"/>
          <w:bCs w:val="0"/>
          <w:i/>
          <w:iCs/>
          <w:sz w:val="18"/>
          <w:szCs w:val="18"/>
        </w:rPr>
        <w:t>En cas d’allotissement, ce document peut être commun à plusieurs lots.</w:t>
      </w:r>
    </w:p>
    <w:p w14:paraId="230F2BCB" w14:textId="77777777" w:rsidR="00FF6F8F" w:rsidRPr="003D0D8F" w:rsidRDefault="00FF6F8F" w:rsidP="00110A5E">
      <w:pPr>
        <w:pStyle w:val="Titre8"/>
        <w:tabs>
          <w:tab w:val="right" w:pos="9639"/>
        </w:tabs>
        <w:jc w:val="both"/>
        <w:rPr>
          <w:i/>
          <w:color w:val="FF0000"/>
          <w:sz w:val="18"/>
          <w:szCs w:val="18"/>
        </w:rPr>
      </w:pPr>
      <w:r w:rsidRPr="003D0D8F">
        <w:rPr>
          <w:i/>
          <w:color w:val="FF0000"/>
          <w:sz w:val="18"/>
          <w:szCs w:val="18"/>
        </w:rPr>
        <w:t>En cas de candidature groupée, chaque membre du groupement renseigne le formulaire, et produit les renseignements ou documents demandés par l’acheteur (formulaire DC2).</w:t>
      </w:r>
    </w:p>
    <w:p w14:paraId="26A90537" w14:textId="180FD24E" w:rsidR="000F5A82" w:rsidRDefault="00FF6F8F" w:rsidP="00110A5E">
      <w:pPr>
        <w:jc w:val="both"/>
        <w:rPr>
          <w:rFonts w:ascii="Arial" w:hAnsi="Arial" w:cs="Arial"/>
          <w:i/>
          <w:sz w:val="18"/>
          <w:szCs w:val="18"/>
        </w:rPr>
      </w:pPr>
      <w:r w:rsidRPr="003B4647">
        <w:rPr>
          <w:rFonts w:ascii="Arial" w:hAnsi="Arial" w:cs="Arial"/>
          <w:i/>
          <w:sz w:val="18"/>
          <w:szCs w:val="18"/>
        </w:rPr>
        <w:t xml:space="preserve">Il est rappelé qu’en application du code de la commande publique, et notamment ses </w:t>
      </w:r>
      <w:hyperlink r:id="rId12" w:history="1">
        <w:r w:rsidRPr="003B4647">
          <w:rPr>
            <w:rStyle w:val="Lienhypertexte"/>
            <w:rFonts w:ascii="Arial" w:hAnsi="Arial" w:cs="Arial"/>
            <w:i/>
            <w:sz w:val="18"/>
            <w:szCs w:val="18"/>
          </w:rPr>
          <w:t>articles L.1110-1</w:t>
        </w:r>
      </w:hyperlink>
      <w:r w:rsidRPr="003B4647">
        <w:rPr>
          <w:rFonts w:ascii="Arial" w:hAnsi="Arial" w:cs="Arial"/>
          <w:i/>
          <w:sz w:val="18"/>
          <w:szCs w:val="18"/>
        </w:rPr>
        <w:t xml:space="preserve">, et </w:t>
      </w:r>
      <w:hyperlink r:id="rId13" w:history="1">
        <w:r w:rsidRPr="003B4647">
          <w:rPr>
            <w:rStyle w:val="Lienhypertexte"/>
            <w:rFonts w:ascii="Arial" w:hAnsi="Arial" w:cs="Arial"/>
            <w:i/>
            <w:sz w:val="18"/>
            <w:szCs w:val="18"/>
          </w:rPr>
          <w:t>R.2162-1 à R.2162-6</w:t>
        </w:r>
      </w:hyperlink>
      <w:r w:rsidRPr="003B4647">
        <w:rPr>
          <w:rFonts w:ascii="Arial" w:hAnsi="Arial" w:cs="Arial"/>
          <w:i/>
          <w:sz w:val="18"/>
          <w:szCs w:val="18"/>
        </w:rPr>
        <w:t xml:space="preserve">, </w:t>
      </w:r>
      <w:hyperlink r:id="rId14" w:history="1">
        <w:r w:rsidRPr="003B4647">
          <w:rPr>
            <w:rStyle w:val="Lienhypertexte"/>
            <w:rFonts w:ascii="Arial" w:hAnsi="Arial" w:cs="Arial"/>
            <w:i/>
            <w:sz w:val="18"/>
            <w:szCs w:val="18"/>
          </w:rPr>
          <w:t>R.2162-7 à</w:t>
        </w:r>
        <w:r>
          <w:rPr>
            <w:rStyle w:val="Lienhypertexte"/>
            <w:rFonts w:ascii="Arial" w:hAnsi="Arial" w:cs="Arial"/>
            <w:i/>
            <w:sz w:val="18"/>
            <w:szCs w:val="18"/>
          </w:rPr>
          <w:t xml:space="preserve"> </w:t>
        </w:r>
        <w:r w:rsidRPr="003B4647">
          <w:rPr>
            <w:rStyle w:val="Lienhypertexte"/>
            <w:rFonts w:ascii="Arial" w:hAnsi="Arial" w:cs="Arial"/>
            <w:i/>
            <w:sz w:val="18"/>
            <w:szCs w:val="18"/>
          </w:rPr>
          <w:t>R.2162-12</w:t>
        </w:r>
      </w:hyperlink>
      <w:r w:rsidRPr="003B4647">
        <w:rPr>
          <w:rFonts w:ascii="Arial" w:hAnsi="Arial" w:cs="Arial"/>
          <w:i/>
          <w:sz w:val="18"/>
          <w:szCs w:val="18"/>
        </w:rPr>
        <w:t xml:space="preserve">, </w:t>
      </w:r>
      <w:hyperlink r:id="rId15" w:history="1">
        <w:r w:rsidRPr="003B4647">
          <w:rPr>
            <w:rStyle w:val="Lienhypertexte"/>
            <w:rFonts w:ascii="Arial" w:hAnsi="Arial" w:cs="Arial"/>
            <w:i/>
            <w:sz w:val="18"/>
            <w:szCs w:val="18"/>
          </w:rPr>
          <w:t>R.2162-13 à R.2162-14</w:t>
        </w:r>
      </w:hyperlink>
      <w:r w:rsidRPr="003B4647">
        <w:rPr>
          <w:rFonts w:ascii="Arial" w:hAnsi="Arial" w:cs="Arial"/>
          <w:i/>
          <w:sz w:val="18"/>
          <w:szCs w:val="18"/>
        </w:rPr>
        <w:t xml:space="preserve"> et </w:t>
      </w:r>
      <w:hyperlink r:id="rId16" w:history="1">
        <w:r w:rsidRPr="003B4647">
          <w:rPr>
            <w:rStyle w:val="Lienhypertexte"/>
            <w:rFonts w:ascii="Arial" w:hAnsi="Arial" w:cs="Arial"/>
            <w:i/>
            <w:sz w:val="18"/>
            <w:szCs w:val="18"/>
          </w:rPr>
          <w:t>R.2162-15 à R.2162-21</w:t>
        </w:r>
      </w:hyperlink>
      <w:r w:rsidRPr="003B4647">
        <w:rPr>
          <w:rFonts w:ascii="Arial" w:hAnsi="Arial" w:cs="Arial"/>
          <w:i/>
          <w:sz w:val="18"/>
          <w:szCs w:val="18"/>
        </w:rPr>
        <w:t xml:space="preserve"> (marchés publics autres que de défense ou de sécurité), ainsi que </w:t>
      </w:r>
      <w:hyperlink r:id="rId17" w:history="1">
        <w:r w:rsidRPr="003B4647">
          <w:rPr>
            <w:rStyle w:val="Lienhypertexte"/>
            <w:rFonts w:ascii="Arial" w:hAnsi="Arial" w:cs="Arial"/>
            <w:i/>
            <w:sz w:val="18"/>
            <w:szCs w:val="18"/>
          </w:rPr>
          <w:t>R.23612-1 à R.2362-6</w:t>
        </w:r>
      </w:hyperlink>
      <w:r w:rsidRPr="003B4647">
        <w:rPr>
          <w:rFonts w:ascii="Arial" w:hAnsi="Arial" w:cs="Arial"/>
          <w:i/>
          <w:sz w:val="18"/>
          <w:szCs w:val="18"/>
        </w:rPr>
        <w:t xml:space="preserve">, </w:t>
      </w:r>
      <w:hyperlink r:id="rId18" w:history="1">
        <w:r w:rsidRPr="003B4647">
          <w:rPr>
            <w:rStyle w:val="Lienhypertexte"/>
            <w:rFonts w:ascii="Arial" w:hAnsi="Arial" w:cs="Arial"/>
            <w:i/>
            <w:sz w:val="18"/>
            <w:szCs w:val="18"/>
          </w:rPr>
          <w:t>R.2362-7</w:t>
        </w:r>
      </w:hyperlink>
      <w:r w:rsidRPr="003B4647">
        <w:rPr>
          <w:rFonts w:ascii="Arial" w:hAnsi="Arial" w:cs="Arial"/>
          <w:i/>
          <w:sz w:val="18"/>
          <w:szCs w:val="18"/>
        </w:rPr>
        <w:t xml:space="preserve">, </w:t>
      </w:r>
      <w:hyperlink r:id="rId19" w:history="1">
        <w:r w:rsidRPr="003B4647">
          <w:rPr>
            <w:rStyle w:val="Lienhypertexte"/>
            <w:rFonts w:ascii="Arial" w:hAnsi="Arial" w:cs="Arial"/>
            <w:i/>
            <w:sz w:val="18"/>
            <w:szCs w:val="18"/>
          </w:rPr>
          <w:t>R.2362-8</w:t>
        </w:r>
      </w:hyperlink>
      <w:r w:rsidRPr="003B4647">
        <w:rPr>
          <w:rFonts w:ascii="Arial" w:hAnsi="Arial" w:cs="Arial"/>
          <w:i/>
          <w:sz w:val="18"/>
          <w:szCs w:val="18"/>
        </w:rPr>
        <w:t xml:space="preserve">, </w:t>
      </w:r>
      <w:hyperlink r:id="rId20" w:history="1">
        <w:r w:rsidRPr="003B4647">
          <w:rPr>
            <w:rStyle w:val="Lienhypertexte"/>
            <w:rFonts w:ascii="Arial" w:hAnsi="Arial" w:cs="Arial"/>
            <w:i/>
            <w:sz w:val="18"/>
            <w:szCs w:val="18"/>
          </w:rPr>
          <w:t>R.2362-9 à R.2362-12</w:t>
        </w:r>
      </w:hyperlink>
      <w:r w:rsidRPr="003B4647">
        <w:rPr>
          <w:rFonts w:ascii="Arial" w:hAnsi="Arial" w:cs="Arial"/>
          <w:i/>
          <w:sz w:val="18"/>
          <w:szCs w:val="18"/>
        </w:rPr>
        <w:t>, et </w:t>
      </w:r>
      <w:hyperlink r:id="rId21" w:history="1">
        <w:r w:rsidRPr="003B4647">
          <w:rPr>
            <w:rStyle w:val="Lienhypertexte"/>
            <w:rFonts w:ascii="Arial" w:hAnsi="Arial" w:cs="Arial"/>
            <w:i/>
            <w:sz w:val="18"/>
            <w:szCs w:val="18"/>
          </w:rPr>
          <w:t>R.2362-13 à R.2362-18</w:t>
        </w:r>
      </w:hyperlink>
      <w:r w:rsidRPr="003B4647">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3E0ABD4" w14:textId="77777777" w:rsidR="00FF6F8F" w:rsidRPr="004E0F61" w:rsidRDefault="00FF6F8F" w:rsidP="00FF6F8F">
      <w:pPr>
        <w:rPr>
          <w:rFonts w:ascii="Arial" w:hAnsi="Arial" w:cs="Arial"/>
          <w:iCs/>
          <w:sz w:val="12"/>
          <w:szCs w:val="12"/>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D10752" w:rsidRPr="000F5A82" w14:paraId="6D9220E7" w14:textId="77777777" w:rsidTr="00FF6F8F">
        <w:trPr>
          <w:trHeight w:val="454"/>
        </w:trPr>
        <w:tc>
          <w:tcPr>
            <w:tcW w:w="9852" w:type="dxa"/>
            <w:shd w:val="clear" w:color="auto" w:fill="465F9D"/>
            <w:vAlign w:val="center"/>
          </w:tcPr>
          <w:p w14:paraId="3D39CD9F" w14:textId="2F865D9A" w:rsidR="00D10752" w:rsidRPr="000F5A82" w:rsidRDefault="00477450" w:rsidP="000F5A82">
            <w:pPr>
              <w:tabs>
                <w:tab w:val="left" w:pos="-142"/>
                <w:tab w:val="left" w:pos="4111"/>
              </w:tabs>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r w:rsidR="000F15F6">
              <w:rPr>
                <w:rFonts w:ascii="Arial" w:hAnsi="Arial" w:cs="Arial"/>
                <w:b/>
                <w:bCs/>
                <w:color w:val="FFFFFF"/>
                <w:sz w:val="22"/>
                <w:szCs w:val="22"/>
              </w:rPr>
              <w:t xml:space="preserve"> (entité adjudicatrice)</w:t>
            </w:r>
          </w:p>
        </w:tc>
      </w:tr>
    </w:tbl>
    <w:p w14:paraId="1A053D73" w14:textId="77777777" w:rsidR="00D10752" w:rsidRDefault="00D10752" w:rsidP="000F5A82">
      <w:pPr>
        <w:rPr>
          <w:rFonts w:ascii="Arial" w:hAnsi="Arial" w:cs="Arial"/>
          <w:b/>
          <w:bCs/>
          <w:sz w:val="12"/>
          <w:szCs w:val="12"/>
        </w:rPr>
      </w:pPr>
    </w:p>
    <w:p w14:paraId="57F0C072" w14:textId="77777777" w:rsidR="009D2DA6" w:rsidRPr="000E6FE4" w:rsidRDefault="009D2DA6" w:rsidP="000F5A82">
      <w:pPr>
        <w:rPr>
          <w:rFonts w:ascii="Arial" w:hAnsi="Arial" w:cs="Arial"/>
          <w:b/>
          <w:bCs/>
          <w:sz w:val="12"/>
          <w:szCs w:val="12"/>
        </w:rPr>
      </w:pPr>
    </w:p>
    <w:p w14:paraId="4DFB205C" w14:textId="22F55093" w:rsidR="0045003F" w:rsidRPr="000048EB" w:rsidRDefault="0045003F" w:rsidP="0045003F">
      <w:pPr>
        <w:numPr>
          <w:ilvl w:val="0"/>
          <w:numId w:val="1"/>
        </w:numPr>
        <w:autoSpaceDE w:val="0"/>
        <w:autoSpaceDN w:val="0"/>
        <w:adjustRightInd w:val="0"/>
        <w:ind w:left="432" w:hanging="432"/>
        <w:rPr>
          <w:rFonts w:ascii="Arial" w:hAnsi="Arial" w:cs="Arial"/>
          <w:b/>
          <w:bCs/>
          <w:color w:val="0000FF"/>
          <w:sz w:val="22"/>
          <w:szCs w:val="22"/>
        </w:rPr>
      </w:pPr>
      <w:bookmarkStart w:id="0" w:name="_Hlk158371666"/>
      <w:r w:rsidRPr="000048EB">
        <w:rPr>
          <w:rFonts w:ascii="Arial" w:hAnsi="Arial" w:cs="Arial"/>
          <w:b/>
          <w:bCs/>
          <w:color w:val="0000FF"/>
          <w:sz w:val="22"/>
          <w:szCs w:val="22"/>
        </w:rPr>
        <w:t>CHAMBRE DE COMMERCE ET D’INDUSTRIE</w:t>
      </w:r>
      <w:r>
        <w:rPr>
          <w:rFonts w:ascii="Arial" w:hAnsi="Arial" w:cs="Arial"/>
          <w:b/>
          <w:bCs/>
          <w:color w:val="0000FF"/>
          <w:sz w:val="22"/>
          <w:szCs w:val="22"/>
        </w:rPr>
        <w:t xml:space="preserve"> MARNE ARDENNES</w:t>
      </w:r>
    </w:p>
    <w:p w14:paraId="361541C3" w14:textId="77777777" w:rsidR="0045003F" w:rsidRPr="007F478F" w:rsidRDefault="0045003F" w:rsidP="0045003F">
      <w:pPr>
        <w:numPr>
          <w:ilvl w:val="0"/>
          <w:numId w:val="1"/>
        </w:numPr>
        <w:autoSpaceDE w:val="0"/>
        <w:autoSpaceDN w:val="0"/>
        <w:adjustRightInd w:val="0"/>
        <w:ind w:left="432" w:hanging="432"/>
        <w:rPr>
          <w:rFonts w:ascii="Arial" w:hAnsi="Arial" w:cs="Arial"/>
          <w:b/>
          <w:bCs/>
          <w:color w:val="000000"/>
        </w:rPr>
      </w:pPr>
      <w:r w:rsidRPr="007F478F">
        <w:rPr>
          <w:rFonts w:ascii="Arial" w:hAnsi="Arial" w:cs="Arial"/>
          <w:b/>
          <w:bCs/>
          <w:color w:val="000000"/>
        </w:rPr>
        <w:t>42 RUE GRANDE ETAPE – CS 90533</w:t>
      </w:r>
    </w:p>
    <w:p w14:paraId="6888B599" w14:textId="77777777" w:rsidR="0045003F" w:rsidRPr="007F478F" w:rsidRDefault="0045003F" w:rsidP="0045003F">
      <w:pPr>
        <w:numPr>
          <w:ilvl w:val="0"/>
          <w:numId w:val="1"/>
        </w:numPr>
        <w:autoSpaceDE w:val="0"/>
        <w:autoSpaceDN w:val="0"/>
        <w:adjustRightInd w:val="0"/>
        <w:ind w:left="432" w:hanging="432"/>
        <w:rPr>
          <w:rFonts w:ascii="Arial" w:hAnsi="Arial" w:cs="Arial"/>
          <w:b/>
          <w:bCs/>
          <w:color w:val="000000"/>
        </w:rPr>
      </w:pPr>
      <w:r w:rsidRPr="007F478F">
        <w:rPr>
          <w:rFonts w:ascii="Arial" w:hAnsi="Arial" w:cs="Arial"/>
          <w:b/>
          <w:bCs/>
          <w:color w:val="000000"/>
        </w:rPr>
        <w:t xml:space="preserve">51010 CHALONS EN CHAMPAGNE CEDEX </w:t>
      </w:r>
    </w:p>
    <w:p w14:paraId="5FAB8DAA" w14:textId="35DFBBC2" w:rsidR="0045003F" w:rsidRPr="007F478F" w:rsidRDefault="0045003F" w:rsidP="0045003F">
      <w:pPr>
        <w:numPr>
          <w:ilvl w:val="0"/>
          <w:numId w:val="1"/>
        </w:numPr>
        <w:autoSpaceDE w:val="0"/>
        <w:autoSpaceDN w:val="0"/>
        <w:adjustRightInd w:val="0"/>
        <w:ind w:left="432" w:hanging="432"/>
        <w:rPr>
          <w:rFonts w:ascii="Arial" w:hAnsi="Arial" w:cs="Arial"/>
          <w:b/>
          <w:bCs/>
          <w:color w:val="000000"/>
        </w:rPr>
      </w:pPr>
      <w:r w:rsidRPr="007F478F">
        <w:rPr>
          <w:rFonts w:ascii="Arial" w:hAnsi="Arial" w:cs="Arial"/>
          <w:b/>
          <w:bCs/>
          <w:color w:val="000000"/>
        </w:rPr>
        <w:t xml:space="preserve">Siret : </w:t>
      </w:r>
      <w:r>
        <w:rPr>
          <w:rFonts w:ascii="Arial" w:hAnsi="Arial" w:cs="Arial"/>
          <w:b/>
          <w:bCs/>
          <w:color w:val="000000"/>
        </w:rPr>
        <w:t>130 031 081 00016</w:t>
      </w:r>
    </w:p>
    <w:p w14:paraId="53669FDA" w14:textId="77777777" w:rsidR="0045003F" w:rsidRDefault="0045003F" w:rsidP="0045003F">
      <w:pPr>
        <w:numPr>
          <w:ilvl w:val="0"/>
          <w:numId w:val="1"/>
        </w:numPr>
        <w:autoSpaceDE w:val="0"/>
        <w:autoSpaceDN w:val="0"/>
        <w:adjustRightInd w:val="0"/>
        <w:ind w:left="432" w:hanging="432"/>
        <w:rPr>
          <w:rFonts w:ascii="Arial" w:hAnsi="Arial" w:cs="Arial"/>
          <w:b/>
          <w:color w:val="000000"/>
        </w:rPr>
      </w:pPr>
      <w:r w:rsidRPr="007F478F">
        <w:rPr>
          <w:rFonts w:ascii="Arial" w:hAnsi="Arial" w:cs="Arial"/>
          <w:b/>
          <w:color w:val="000000"/>
        </w:rPr>
        <w:t>Établissement public administratif de l’Etat.</w:t>
      </w:r>
    </w:p>
    <w:p w14:paraId="230F5A05" w14:textId="77777777" w:rsidR="0045003F" w:rsidRDefault="0045003F" w:rsidP="0045003F">
      <w:pPr>
        <w:pStyle w:val="En-tte"/>
        <w:numPr>
          <w:ilvl w:val="0"/>
          <w:numId w:val="1"/>
        </w:numPr>
        <w:ind w:left="432" w:hanging="432"/>
        <w:rPr>
          <w:rFonts w:ascii="Arial" w:hAnsi="Arial" w:cs="Arial"/>
          <w:b/>
        </w:rPr>
      </w:pPr>
      <w:r>
        <w:rPr>
          <w:rFonts w:ascii="Arial" w:hAnsi="Arial" w:cs="Arial"/>
          <w:b/>
        </w:rPr>
        <w:t>Tél. : 03.26.50.62.69</w:t>
      </w:r>
    </w:p>
    <w:p w14:paraId="1EFD33E8" w14:textId="77777777" w:rsidR="0045003F" w:rsidRPr="006C2B9A" w:rsidRDefault="0045003F" w:rsidP="0045003F">
      <w:pPr>
        <w:pStyle w:val="En-tte"/>
        <w:numPr>
          <w:ilvl w:val="0"/>
          <w:numId w:val="1"/>
        </w:numPr>
        <w:ind w:left="432" w:hanging="432"/>
        <w:rPr>
          <w:rFonts w:ascii="Arial" w:hAnsi="Arial" w:cs="Arial"/>
          <w:b/>
        </w:rPr>
      </w:pPr>
      <w:r w:rsidRPr="006C2B9A">
        <w:rPr>
          <w:rFonts w:ascii="Arial" w:hAnsi="Arial" w:cs="Arial"/>
          <w:b/>
        </w:rPr>
        <w:t>Plateforme des Achats : www.marches-publics.gouv.fr (plateforme de dématérialisation)</w:t>
      </w:r>
    </w:p>
    <w:p w14:paraId="2620047B" w14:textId="77777777" w:rsidR="0045003F" w:rsidRPr="000E6FE4" w:rsidRDefault="0045003F" w:rsidP="00037426">
      <w:pPr>
        <w:pStyle w:val="En-tte"/>
        <w:tabs>
          <w:tab w:val="clear" w:pos="4536"/>
          <w:tab w:val="clear" w:pos="9072"/>
        </w:tabs>
        <w:rPr>
          <w:rFonts w:ascii="Arial" w:hAnsi="Arial" w:cs="Arial"/>
          <w:sz w:val="12"/>
          <w:szCs w:val="12"/>
        </w:rPr>
      </w:pPr>
    </w:p>
    <w:p w14:paraId="3E8BF7CF" w14:textId="77777777" w:rsidR="00CF3D8E" w:rsidRPr="009E509F" w:rsidRDefault="00CF3D8E" w:rsidP="00CF3D8E">
      <w:pPr>
        <w:pStyle w:val="ParagrapheIndent2"/>
        <w:ind w:left="1418" w:right="-851" w:hanging="1398"/>
        <w:jc w:val="both"/>
        <w:rPr>
          <w:b/>
          <w:bCs/>
          <w:color w:val="000000"/>
          <w:lang w:val="fr-FR"/>
        </w:rPr>
      </w:pPr>
      <w:bookmarkStart w:id="1" w:name="_Hlk8916164"/>
      <w:bookmarkEnd w:id="0"/>
      <w:r w:rsidRPr="0053666D">
        <w:rPr>
          <w:b/>
          <w:bCs/>
          <w:color w:val="66CCFF"/>
          <w:spacing w:val="-10"/>
          <w:position w:val="-2"/>
        </w:rPr>
        <w:sym w:font="Wingdings" w:char="F06E"/>
      </w:r>
      <w:r w:rsidRPr="001501E2">
        <w:rPr>
          <w:b/>
          <w:bCs/>
          <w:color w:val="66CCFF"/>
          <w:spacing w:val="-10"/>
          <w:position w:val="-2"/>
          <w:lang w:val="fr-FR"/>
        </w:rPr>
        <w:t xml:space="preserve"> </w:t>
      </w:r>
      <w:r w:rsidRPr="0053666D">
        <w:rPr>
          <w:spacing w:val="-10"/>
          <w:position w:val="-2"/>
          <w:lang w:val="fr-FR"/>
        </w:rPr>
        <w:t xml:space="preserve"> </w:t>
      </w:r>
      <w:r w:rsidRPr="00715797">
        <w:rPr>
          <w:b/>
          <w:u w:val="single"/>
          <w:lang w:val="fr-FR"/>
        </w:rPr>
        <w:t>Procédure </w:t>
      </w:r>
      <w:r w:rsidRPr="0053666D">
        <w:rPr>
          <w:b/>
          <w:lang w:val="fr-FR"/>
        </w:rPr>
        <w:t xml:space="preserve">: </w:t>
      </w:r>
      <w:r>
        <w:rPr>
          <w:b/>
          <w:lang w:val="fr-FR"/>
        </w:rPr>
        <w:t>P</w:t>
      </w:r>
      <w:r w:rsidRPr="0053666D">
        <w:rPr>
          <w:b/>
          <w:lang w:val="fr-FR"/>
        </w:rPr>
        <w:t>rocédure adaptée</w:t>
      </w:r>
      <w:r w:rsidRPr="0053666D">
        <w:rPr>
          <w:color w:val="000000"/>
          <w:lang w:val="fr-FR"/>
        </w:rPr>
        <w:t xml:space="preserve"> </w:t>
      </w:r>
      <w:r w:rsidRPr="009E509F">
        <w:rPr>
          <w:b/>
          <w:bCs/>
          <w:color w:val="000000"/>
          <w:lang w:val="fr-FR"/>
        </w:rPr>
        <w:t xml:space="preserve">en application des articles L.2123-1 et R.2123-1 1° </w:t>
      </w:r>
    </w:p>
    <w:p w14:paraId="1AAE96F8" w14:textId="77777777" w:rsidR="00CF3D8E" w:rsidRDefault="00CF3D8E" w:rsidP="00CF3D8E">
      <w:pPr>
        <w:pStyle w:val="ParagrapheIndent2"/>
        <w:ind w:left="1418" w:right="-851"/>
        <w:jc w:val="both"/>
        <w:rPr>
          <w:b/>
          <w:bCs/>
          <w:color w:val="000000"/>
          <w:lang w:val="fr-FR"/>
        </w:rPr>
      </w:pPr>
      <w:proofErr w:type="gramStart"/>
      <w:r w:rsidRPr="009E509F">
        <w:rPr>
          <w:b/>
          <w:bCs/>
          <w:color w:val="000000"/>
          <w:lang w:val="fr-FR"/>
        </w:rPr>
        <w:t>du</w:t>
      </w:r>
      <w:proofErr w:type="gramEnd"/>
      <w:r w:rsidRPr="009E509F">
        <w:rPr>
          <w:b/>
          <w:bCs/>
          <w:color w:val="000000"/>
          <w:lang w:val="fr-FR"/>
        </w:rPr>
        <w:t xml:space="preserve"> Code de la commande publique.</w:t>
      </w:r>
      <w:bookmarkEnd w:id="1"/>
    </w:p>
    <w:p w14:paraId="36E2689C" w14:textId="77777777" w:rsidR="00CF3D8E" w:rsidRDefault="00CF3D8E" w:rsidP="00CF3D8E">
      <w:pPr>
        <w:rPr>
          <w:sz w:val="10"/>
          <w:szCs w:val="10"/>
          <w:lang w:eastAsia="en-US"/>
        </w:rPr>
      </w:pPr>
    </w:p>
    <w:p w14:paraId="26D3EB36" w14:textId="77777777" w:rsidR="00CF3D8E" w:rsidRPr="0045003F" w:rsidRDefault="00CF3D8E" w:rsidP="00CF3D8E">
      <w:pPr>
        <w:rPr>
          <w:sz w:val="10"/>
          <w:szCs w:val="10"/>
          <w:lang w:eastAsia="en-US"/>
        </w:rPr>
      </w:pPr>
    </w:p>
    <w:p w14:paraId="2AF3357C" w14:textId="77777777" w:rsidR="00CF3D8E" w:rsidRPr="001E009B" w:rsidRDefault="00CF3D8E" w:rsidP="00CF3D8E">
      <w:pPr>
        <w:ind w:left="993" w:right="-484" w:hanging="993"/>
        <w:jc w:val="both"/>
        <w:rPr>
          <w:rFonts w:ascii="Arial" w:hAnsi="Arial" w:cs="Arial"/>
          <w:color w:val="000000"/>
        </w:rPr>
      </w:pPr>
      <w:r w:rsidRPr="001E009B">
        <w:rPr>
          <w:rFonts w:ascii="Arial" w:hAnsi="Arial" w:cs="Arial"/>
          <w:b/>
          <w:bCs/>
          <w:color w:val="66CCFF"/>
          <w:spacing w:val="-10"/>
          <w:position w:val="-2"/>
        </w:rPr>
        <w:sym w:font="Wingdings" w:char="F06E"/>
      </w:r>
      <w:r w:rsidRPr="001E009B">
        <w:rPr>
          <w:rFonts w:ascii="Arial" w:hAnsi="Arial" w:cs="Arial"/>
          <w:spacing w:val="-10"/>
          <w:position w:val="-2"/>
        </w:rPr>
        <w:t xml:space="preserve">  </w:t>
      </w:r>
      <w:r w:rsidRPr="001E009B">
        <w:rPr>
          <w:rFonts w:ascii="Arial" w:hAnsi="Arial" w:cs="Arial"/>
          <w:b/>
          <w:u w:val="single"/>
        </w:rPr>
        <w:t xml:space="preserve">Forme : </w:t>
      </w:r>
      <w:r>
        <w:rPr>
          <w:rFonts w:ascii="Arial" w:hAnsi="Arial" w:cs="Arial"/>
          <w:b/>
          <w:bCs/>
          <w:color w:val="000000"/>
        </w:rPr>
        <w:t xml:space="preserve">marché ordinaire </w:t>
      </w:r>
    </w:p>
    <w:p w14:paraId="4F5798BC" w14:textId="77777777" w:rsidR="00CF3D8E" w:rsidRDefault="00CF3D8E" w:rsidP="00CF3D8E">
      <w:pPr>
        <w:jc w:val="both"/>
        <w:rPr>
          <w:rFonts w:ascii="Arial" w:hAnsi="Arial" w:cs="Arial"/>
          <w:bCs/>
        </w:rPr>
      </w:pPr>
    </w:p>
    <w:p w14:paraId="6E8B3119" w14:textId="77777777" w:rsidR="00CF3D8E" w:rsidRPr="006A1916" w:rsidRDefault="00CF3D8E" w:rsidP="00CF3D8E">
      <w:pPr>
        <w:jc w:val="both"/>
        <w:rPr>
          <w:rFonts w:ascii="Arial" w:hAnsi="Arial" w:cs="Arial"/>
          <w:bCs/>
        </w:rPr>
      </w:pPr>
    </w:p>
    <w:tbl>
      <w:tblPr>
        <w:tblW w:w="10065" w:type="dxa"/>
        <w:shd w:val="clear" w:color="auto" w:fill="465F9D"/>
        <w:tblLayout w:type="fixed"/>
        <w:tblCellMar>
          <w:left w:w="71" w:type="dxa"/>
          <w:right w:w="71" w:type="dxa"/>
        </w:tblCellMar>
        <w:tblLook w:val="0000" w:firstRow="0" w:lastRow="0" w:firstColumn="0" w:lastColumn="0" w:noHBand="0" w:noVBand="0"/>
      </w:tblPr>
      <w:tblGrid>
        <w:gridCol w:w="10065"/>
      </w:tblGrid>
      <w:tr w:rsidR="00CF3D8E" w:rsidRPr="000F5A82" w14:paraId="05493462" w14:textId="77777777" w:rsidTr="00825854">
        <w:tc>
          <w:tcPr>
            <w:tcW w:w="10065" w:type="dxa"/>
            <w:shd w:val="clear" w:color="auto" w:fill="465F9D"/>
            <w:vAlign w:val="center"/>
          </w:tcPr>
          <w:p w14:paraId="6CE76CE3" w14:textId="77777777" w:rsidR="00CF3D8E" w:rsidRPr="000F5A82" w:rsidRDefault="00CF3D8E" w:rsidP="00825854">
            <w:pPr>
              <w:tabs>
                <w:tab w:val="left" w:pos="-142"/>
                <w:tab w:val="left" w:pos="4111"/>
              </w:tabs>
              <w:spacing w:before="120" w:after="120"/>
              <w:jc w:val="both"/>
              <w:rPr>
                <w:rFonts w:ascii="Arial" w:hAnsi="Arial" w:cs="Arial"/>
                <w:i/>
                <w:color w:val="FFFFFF"/>
                <w:sz w:val="18"/>
                <w:szCs w:val="18"/>
              </w:rPr>
            </w:pPr>
            <w:r w:rsidRPr="000F5A82">
              <w:rPr>
                <w:rFonts w:ascii="Arial" w:hAnsi="Arial" w:cs="Arial"/>
                <w:b/>
                <w:bCs/>
                <w:color w:val="FFFFFF"/>
                <w:sz w:val="22"/>
                <w:szCs w:val="22"/>
              </w:rPr>
              <w:t xml:space="preserve">B - Objet </w:t>
            </w:r>
            <w:r>
              <w:rPr>
                <w:rFonts w:ascii="Arial" w:hAnsi="Arial" w:cs="Arial"/>
                <w:b/>
                <w:bCs/>
                <w:color w:val="FFFFFF"/>
                <w:sz w:val="22"/>
                <w:szCs w:val="22"/>
              </w:rPr>
              <w:t xml:space="preserve">de la consultation  </w:t>
            </w:r>
          </w:p>
        </w:tc>
      </w:tr>
    </w:tbl>
    <w:p w14:paraId="646B4713" w14:textId="77777777" w:rsidR="00CF3D8E" w:rsidRPr="00856DD3" w:rsidRDefault="00CF3D8E" w:rsidP="00CF3D8E">
      <w:pPr>
        <w:pStyle w:val="fcase1ertab"/>
        <w:tabs>
          <w:tab w:val="clear" w:pos="426"/>
          <w:tab w:val="left" w:pos="0"/>
        </w:tabs>
        <w:ind w:left="0" w:firstLine="0"/>
        <w:rPr>
          <w:rFonts w:ascii="Arial" w:hAnsi="Arial" w:cs="Arial"/>
          <w:i/>
          <w:sz w:val="12"/>
          <w:szCs w:val="12"/>
        </w:rPr>
      </w:pPr>
    </w:p>
    <w:p w14:paraId="02929BF1" w14:textId="77777777" w:rsidR="00CF3D8E" w:rsidRPr="00CF3D8E" w:rsidRDefault="00CF3D8E" w:rsidP="00CF3D8E">
      <w:pPr>
        <w:jc w:val="center"/>
        <w:rPr>
          <w:rFonts w:ascii="Arial" w:hAnsi="Arial" w:cs="Arial"/>
          <w:b/>
          <w:bCs/>
          <w:sz w:val="22"/>
          <w:szCs w:val="22"/>
        </w:rPr>
      </w:pPr>
      <w:bookmarkStart w:id="2" w:name="_Hlk204353390"/>
    </w:p>
    <w:p w14:paraId="157FE4E9" w14:textId="02770C55" w:rsidR="00832293" w:rsidRPr="00832293" w:rsidRDefault="00832293" w:rsidP="00CF3D8E">
      <w:pPr>
        <w:jc w:val="center"/>
        <w:rPr>
          <w:rFonts w:ascii="Arial" w:hAnsi="Arial" w:cs="Arial"/>
          <w:b/>
          <w:bCs/>
          <w:color w:val="0000FF"/>
          <w:sz w:val="24"/>
          <w:szCs w:val="24"/>
        </w:rPr>
      </w:pPr>
      <w:r w:rsidRPr="00832293">
        <w:rPr>
          <w:rFonts w:ascii="Arial" w:hAnsi="Arial" w:cs="Arial"/>
          <w:b/>
          <w:bCs/>
          <w:color w:val="0000FF"/>
          <w:sz w:val="24"/>
          <w:szCs w:val="24"/>
        </w:rPr>
        <w:t xml:space="preserve">Travaux de viabilisation du parc d’activités « Les </w:t>
      </w:r>
      <w:proofErr w:type="spellStart"/>
      <w:r w:rsidRPr="00832293">
        <w:rPr>
          <w:rFonts w:ascii="Arial" w:hAnsi="Arial" w:cs="Arial"/>
          <w:b/>
          <w:bCs/>
          <w:color w:val="0000FF"/>
          <w:sz w:val="24"/>
          <w:szCs w:val="24"/>
        </w:rPr>
        <w:t>Vianneries</w:t>
      </w:r>
      <w:proofErr w:type="spellEnd"/>
      <w:r w:rsidRPr="00832293">
        <w:rPr>
          <w:rFonts w:ascii="Arial" w:hAnsi="Arial" w:cs="Arial"/>
          <w:b/>
          <w:bCs/>
          <w:color w:val="0000FF"/>
          <w:sz w:val="24"/>
          <w:szCs w:val="24"/>
        </w:rPr>
        <w:t xml:space="preserve"> 2 » situé sur la commune des Mesneux (51)</w:t>
      </w:r>
    </w:p>
    <w:p w14:paraId="12027908" w14:textId="0CBC0CFD" w:rsidR="00CF3D8E" w:rsidRPr="008B5844" w:rsidRDefault="00CF3D8E" w:rsidP="00CF3D8E">
      <w:pPr>
        <w:jc w:val="center"/>
        <w:rPr>
          <w:rFonts w:ascii="Arial" w:hAnsi="Arial" w:cs="Arial"/>
          <w:b/>
          <w:bCs/>
          <w:sz w:val="22"/>
          <w:szCs w:val="22"/>
        </w:rPr>
      </w:pPr>
      <w:r w:rsidRPr="008B5844">
        <w:rPr>
          <w:rFonts w:ascii="Arial" w:hAnsi="Arial" w:cs="Arial"/>
          <w:b/>
          <w:bCs/>
          <w:sz w:val="22"/>
          <w:szCs w:val="22"/>
        </w:rPr>
        <w:t>Consultation n°202</w:t>
      </w:r>
      <w:r>
        <w:rPr>
          <w:rFonts w:ascii="Arial" w:hAnsi="Arial" w:cs="Arial"/>
          <w:b/>
          <w:bCs/>
          <w:sz w:val="22"/>
          <w:szCs w:val="22"/>
        </w:rPr>
        <w:t>5</w:t>
      </w:r>
      <w:r w:rsidRPr="008B5844">
        <w:rPr>
          <w:rFonts w:ascii="Arial" w:hAnsi="Arial" w:cs="Arial"/>
          <w:b/>
          <w:bCs/>
          <w:sz w:val="22"/>
          <w:szCs w:val="22"/>
        </w:rPr>
        <w:t>/CONSU/0</w:t>
      </w:r>
      <w:r w:rsidR="00832293">
        <w:rPr>
          <w:rFonts w:ascii="Arial" w:hAnsi="Arial" w:cs="Arial"/>
          <w:b/>
          <w:bCs/>
          <w:sz w:val="22"/>
          <w:szCs w:val="22"/>
        </w:rPr>
        <w:t>5</w:t>
      </w:r>
      <w:r>
        <w:rPr>
          <w:rFonts w:ascii="Arial" w:hAnsi="Arial" w:cs="Arial"/>
          <w:b/>
          <w:bCs/>
          <w:sz w:val="22"/>
          <w:szCs w:val="22"/>
        </w:rPr>
        <w:t xml:space="preserve"> du </w:t>
      </w:r>
      <w:r w:rsidR="00832293">
        <w:rPr>
          <w:rFonts w:ascii="Arial" w:hAnsi="Arial" w:cs="Arial"/>
          <w:b/>
          <w:bCs/>
          <w:sz w:val="22"/>
          <w:szCs w:val="22"/>
        </w:rPr>
        <w:t>25.07</w:t>
      </w:r>
      <w:r>
        <w:rPr>
          <w:rFonts w:ascii="Arial" w:hAnsi="Arial" w:cs="Arial"/>
          <w:b/>
          <w:bCs/>
          <w:sz w:val="22"/>
          <w:szCs w:val="22"/>
        </w:rPr>
        <w:t>.2025</w:t>
      </w:r>
    </w:p>
    <w:p w14:paraId="5EA19A6E" w14:textId="77777777" w:rsidR="009D2DA6" w:rsidRDefault="009D2DA6" w:rsidP="000E6FE4">
      <w:pPr>
        <w:jc w:val="both"/>
        <w:rPr>
          <w:rFonts w:ascii="Arial" w:hAnsi="Arial" w:cs="Arial"/>
          <w:bCs/>
        </w:rPr>
      </w:pPr>
    </w:p>
    <w:p w14:paraId="50FF9567" w14:textId="77777777" w:rsidR="009D2DA6" w:rsidRDefault="009D2DA6" w:rsidP="000E6FE4">
      <w:pPr>
        <w:jc w:val="both"/>
        <w:rPr>
          <w:rFonts w:ascii="Arial" w:hAnsi="Arial"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6FE4" w:rsidRPr="000F5A82" w14:paraId="014D84D4" w14:textId="77777777" w:rsidTr="00F06630">
        <w:tc>
          <w:tcPr>
            <w:tcW w:w="9852" w:type="dxa"/>
            <w:shd w:val="clear" w:color="auto" w:fill="465F9D"/>
            <w:vAlign w:val="center"/>
          </w:tcPr>
          <w:bookmarkEnd w:id="2"/>
          <w:p w14:paraId="45D46C5A" w14:textId="294BEB5C" w:rsidR="000E6FE4" w:rsidRPr="000F5A82" w:rsidRDefault="000E6FE4" w:rsidP="00F06630">
            <w:pPr>
              <w:tabs>
                <w:tab w:val="left" w:pos="-142"/>
                <w:tab w:val="left" w:pos="4111"/>
              </w:tabs>
              <w:spacing w:before="120" w:after="120"/>
              <w:jc w:val="both"/>
              <w:rPr>
                <w:rFonts w:ascii="Arial" w:hAnsi="Arial" w:cs="Arial"/>
                <w:i/>
                <w:color w:val="FFFFFF"/>
                <w:sz w:val="18"/>
                <w:szCs w:val="18"/>
              </w:rPr>
            </w:pPr>
            <w:r>
              <w:rPr>
                <w:rFonts w:ascii="Arial" w:hAnsi="Arial" w:cs="Arial"/>
                <w:b/>
                <w:bCs/>
                <w:color w:val="FFFFFF"/>
                <w:sz w:val="22"/>
                <w:szCs w:val="22"/>
              </w:rPr>
              <w:t>C</w:t>
            </w:r>
            <w:r w:rsidRPr="000F5A82">
              <w:rPr>
                <w:rFonts w:ascii="Arial" w:hAnsi="Arial" w:cs="Arial"/>
                <w:b/>
                <w:bCs/>
                <w:color w:val="FFFFFF"/>
                <w:sz w:val="22"/>
                <w:szCs w:val="22"/>
              </w:rPr>
              <w:t xml:space="preserve"> - Objet </w:t>
            </w:r>
            <w:r>
              <w:rPr>
                <w:rFonts w:ascii="Arial" w:hAnsi="Arial" w:cs="Arial"/>
                <w:b/>
                <w:bCs/>
                <w:color w:val="FFFFFF"/>
                <w:sz w:val="22"/>
                <w:szCs w:val="22"/>
              </w:rPr>
              <w:t xml:space="preserve">de la candidature </w:t>
            </w:r>
          </w:p>
        </w:tc>
      </w:tr>
    </w:tbl>
    <w:p w14:paraId="15ED5B1C" w14:textId="77777777" w:rsidR="000E6FE4" w:rsidRPr="000F5A82" w:rsidRDefault="000E6FE4" w:rsidP="000E6FE4">
      <w:pPr>
        <w:pStyle w:val="fcase1ertab"/>
        <w:tabs>
          <w:tab w:val="clear" w:pos="426"/>
          <w:tab w:val="left" w:pos="0"/>
        </w:tabs>
        <w:ind w:left="0" w:firstLine="0"/>
        <w:rPr>
          <w:rFonts w:ascii="Arial" w:hAnsi="Arial" w:cs="Arial"/>
          <w:i/>
          <w:sz w:val="16"/>
          <w:szCs w:val="16"/>
        </w:rPr>
      </w:pPr>
    </w:p>
    <w:p w14:paraId="7D563A4E" w14:textId="77777777" w:rsidR="00856DD3" w:rsidRDefault="00856DD3" w:rsidP="00856DD3">
      <w:pPr>
        <w:pStyle w:val="Titre1"/>
        <w:ind w:left="0"/>
        <w:rPr>
          <w:rFonts w:ascii="Arial" w:hAnsi="Arial" w:cs="Arial"/>
          <w:b w:val="0"/>
          <w:bCs w:val="0"/>
        </w:rPr>
      </w:pPr>
      <w:r>
        <w:rPr>
          <w:rFonts w:ascii="Arial" w:hAnsi="Arial" w:cs="Arial"/>
          <w:b w:val="0"/>
          <w:bCs w:val="0"/>
        </w:rPr>
        <w:t>La candidature est présentée :</w:t>
      </w:r>
    </w:p>
    <w:p w14:paraId="3E4A1B6A" w14:textId="77777777" w:rsidR="00FF5F0B" w:rsidRPr="00FF5F0B" w:rsidRDefault="00FF5F0B" w:rsidP="00FF5F0B">
      <w:pPr>
        <w:rPr>
          <w:sz w:val="12"/>
          <w:szCs w:val="12"/>
        </w:rPr>
      </w:pPr>
    </w:p>
    <w:p w14:paraId="14AD231B" w14:textId="51272DB8" w:rsidR="009D2DA6" w:rsidRPr="009D2DA6" w:rsidRDefault="009D2DA6" w:rsidP="009D2DA6">
      <w:pPr>
        <w:pStyle w:val="En-tte"/>
        <w:numPr>
          <w:ilvl w:val="0"/>
          <w:numId w:val="1"/>
        </w:numPr>
        <w:tabs>
          <w:tab w:val="clear" w:pos="4536"/>
          <w:tab w:val="clear" w:pos="9072"/>
        </w:tabs>
        <w:ind w:left="432" w:firstLine="135"/>
        <w:rPr>
          <w:rFonts w:ascii="Arial" w:hAnsi="Arial" w:cs="Arial"/>
          <w:i/>
          <w:sz w:val="16"/>
          <w:szCs w:val="16"/>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856DD3">
        <w:rPr>
          <w:rFonts w:ascii="Arial" w:hAnsi="Arial" w:cs="Arial"/>
        </w:rPr>
        <w:t> </w:t>
      </w:r>
      <w:proofErr w:type="gramStart"/>
      <w:r>
        <w:rPr>
          <w:rFonts w:ascii="Arial" w:hAnsi="Arial" w:cs="Arial"/>
        </w:rPr>
        <w:t>pour</w:t>
      </w:r>
      <w:proofErr w:type="gramEnd"/>
      <w:r>
        <w:rPr>
          <w:rFonts w:ascii="Arial" w:hAnsi="Arial" w:cs="Arial"/>
        </w:rPr>
        <w:t xml:space="preserve"> l’ensemble du ma</w:t>
      </w:r>
      <w:r w:rsidR="00EE74C4">
        <w:rPr>
          <w:rFonts w:ascii="Arial" w:hAnsi="Arial" w:cs="Arial"/>
        </w:rPr>
        <w:t>r</w:t>
      </w:r>
      <w:r>
        <w:rPr>
          <w:rFonts w:ascii="Arial" w:hAnsi="Arial" w:cs="Arial"/>
        </w:rPr>
        <w:t xml:space="preserve">ché  </w:t>
      </w:r>
    </w:p>
    <w:p w14:paraId="51288CC3" w14:textId="77777777" w:rsidR="009D2DA6" w:rsidRDefault="009D2DA6" w:rsidP="009D2DA6">
      <w:pPr>
        <w:pStyle w:val="Paragraphedeliste"/>
        <w:rPr>
          <w:rFonts w:ascii="Arial" w:hAnsi="Arial" w:cs="Arial"/>
          <w:i/>
          <w:sz w:val="16"/>
          <w:szCs w:val="16"/>
        </w:rPr>
      </w:pPr>
    </w:p>
    <w:p w14:paraId="788D45C9" w14:textId="1089E1EE" w:rsidR="007C20D2" w:rsidRDefault="007C20D2" w:rsidP="009D2DA6">
      <w:pPr>
        <w:pStyle w:val="En-tte"/>
        <w:numPr>
          <w:ilvl w:val="0"/>
          <w:numId w:val="1"/>
        </w:numPr>
        <w:tabs>
          <w:tab w:val="clear" w:pos="4536"/>
          <w:tab w:val="clear" w:pos="9072"/>
        </w:tabs>
        <w:ind w:left="432" w:firstLine="135"/>
        <w:rPr>
          <w:rFonts w:ascii="Arial" w:hAnsi="Arial" w:cs="Arial"/>
          <w:i/>
          <w:sz w:val="16"/>
          <w:szCs w:val="16"/>
        </w:rPr>
      </w:pPr>
      <w:r>
        <w:rPr>
          <w:rFonts w:ascii="Arial" w:hAnsi="Arial" w:cs="Arial"/>
          <w:i/>
          <w:sz w:val="16"/>
          <w:szCs w:val="16"/>
        </w:rPr>
        <w:br w:type="page"/>
      </w:r>
    </w:p>
    <w:p w14:paraId="6CDB5095" w14:textId="77777777" w:rsidR="00B95DC6" w:rsidRDefault="00B95DC6" w:rsidP="00B95DC6">
      <w:pPr>
        <w:ind w:firstLine="567"/>
        <w:rPr>
          <w:rFonts w:ascii="Arial" w:hAnsi="Arial" w:cs="Arial"/>
          <w:i/>
          <w:sz w:val="16"/>
          <w:szCs w:val="16"/>
        </w:rPr>
      </w:pPr>
    </w:p>
    <w:p w14:paraId="4C00DAF5" w14:textId="77777777" w:rsidR="000F5A82" w:rsidRPr="00AE4460" w:rsidRDefault="000F5A82" w:rsidP="000F5A82">
      <w:pPr>
        <w:pStyle w:val="fcase1ertab"/>
        <w:tabs>
          <w:tab w:val="clear" w:pos="426"/>
          <w:tab w:val="left" w:pos="0"/>
        </w:tabs>
        <w:ind w:left="0" w:firstLine="0"/>
        <w:rPr>
          <w:rFonts w:ascii="Arial" w:hAnsi="Arial" w:cs="Arial"/>
          <w:i/>
          <w:sz w:val="2"/>
          <w:szCs w:val="2"/>
        </w:rPr>
      </w:pPr>
    </w:p>
    <w:p w14:paraId="57DCBE45" w14:textId="77777777" w:rsidR="00D10752" w:rsidRPr="00F167AD" w:rsidRDefault="00D10752" w:rsidP="000F5A82">
      <w:pPr>
        <w:pStyle w:val="fcase1ertab"/>
        <w:tabs>
          <w:tab w:val="clear" w:pos="426"/>
          <w:tab w:val="left" w:pos="0"/>
        </w:tabs>
        <w:ind w:left="0" w:firstLine="0"/>
        <w:rPr>
          <w:rFonts w:ascii="Arial" w:hAnsi="Arial" w:cs="Arial"/>
          <w:bCs/>
          <w:sz w:val="2"/>
          <w:szCs w:val="2"/>
        </w:rPr>
      </w:pPr>
    </w:p>
    <w:tbl>
      <w:tblPr>
        <w:tblW w:w="9923" w:type="dxa"/>
        <w:shd w:val="clear" w:color="auto" w:fill="465F9D"/>
        <w:tblLayout w:type="fixed"/>
        <w:tblCellMar>
          <w:left w:w="71" w:type="dxa"/>
          <w:right w:w="71" w:type="dxa"/>
        </w:tblCellMar>
        <w:tblLook w:val="0000" w:firstRow="0" w:lastRow="0" w:firstColumn="0" w:lastColumn="0" w:noHBand="0" w:noVBand="0"/>
      </w:tblPr>
      <w:tblGrid>
        <w:gridCol w:w="9923"/>
      </w:tblGrid>
      <w:tr w:rsidR="00D10752" w:rsidRPr="000F5A82" w14:paraId="1E63C524" w14:textId="77777777" w:rsidTr="00FF6F8F">
        <w:trPr>
          <w:trHeight w:val="454"/>
        </w:trPr>
        <w:tc>
          <w:tcPr>
            <w:tcW w:w="9923" w:type="dxa"/>
            <w:shd w:val="clear" w:color="auto" w:fill="465F9D"/>
            <w:vAlign w:val="center"/>
          </w:tcPr>
          <w:p w14:paraId="4A7C5207" w14:textId="7329AA86" w:rsidR="00D10752" w:rsidRPr="000F5A82" w:rsidRDefault="00FF6F8F" w:rsidP="000F5A82">
            <w:pPr>
              <w:tabs>
                <w:tab w:val="left" w:pos="-142"/>
                <w:tab w:val="left" w:pos="4111"/>
              </w:tabs>
              <w:jc w:val="both"/>
              <w:rPr>
                <w:rFonts w:ascii="Arial" w:hAnsi="Arial" w:cs="Arial"/>
                <w:color w:val="FFFFFF"/>
              </w:rPr>
            </w:pPr>
            <w:r>
              <w:rPr>
                <w:rFonts w:ascii="Arial" w:hAnsi="Arial" w:cs="Arial"/>
                <w:b/>
                <w:bCs/>
                <w:color w:val="FFFFFF"/>
                <w:sz w:val="22"/>
                <w:szCs w:val="22"/>
              </w:rPr>
              <w:t>D – Présentation du candidat</w:t>
            </w:r>
          </w:p>
        </w:tc>
      </w:tr>
    </w:tbl>
    <w:p w14:paraId="6B65D89B" w14:textId="77777777" w:rsidR="00FF6F8F" w:rsidRDefault="00FF6F8F" w:rsidP="00FF6F8F">
      <w:pPr>
        <w:pStyle w:val="En-tte"/>
        <w:tabs>
          <w:tab w:val="clear" w:pos="4536"/>
          <w:tab w:val="clear" w:pos="9072"/>
        </w:tabs>
        <w:spacing w:before="20"/>
        <w:rPr>
          <w:rFonts w:ascii="Arial" w:hAnsi="Arial" w:cs="Arial"/>
          <w:i/>
          <w:iCs/>
          <w:sz w:val="18"/>
          <w:szCs w:val="18"/>
        </w:rPr>
      </w:pPr>
    </w:p>
    <w:p w14:paraId="668B39B1" w14:textId="77777777" w:rsidR="00FF6F8F" w:rsidRDefault="00FF6F8F" w:rsidP="00FF6F8F">
      <w:pPr>
        <w:pStyle w:val="En-tte"/>
        <w:tabs>
          <w:tab w:val="clear" w:pos="4536"/>
          <w:tab w:val="clear" w:pos="9072"/>
        </w:tabs>
        <w:spacing w:before="20"/>
        <w:rPr>
          <w:rFonts w:ascii="Arial" w:hAnsi="Arial" w:cs="Arial"/>
        </w:rPr>
      </w:pPr>
      <w:r>
        <w:rPr>
          <w:rFonts w:ascii="Arial" w:hAnsi="Arial" w:cs="Arial"/>
          <w:i/>
          <w:iCs/>
          <w:sz w:val="18"/>
          <w:szCs w:val="18"/>
        </w:rPr>
        <w:t>(Cocher la case correspondante.)</w:t>
      </w:r>
    </w:p>
    <w:p w14:paraId="06313058" w14:textId="77777777" w:rsidR="00FF6F8F" w:rsidRDefault="00FF6F8F" w:rsidP="00FF6F8F">
      <w:pPr>
        <w:pStyle w:val="En-tte"/>
        <w:tabs>
          <w:tab w:val="clear" w:pos="4536"/>
          <w:tab w:val="clear" w:pos="9072"/>
        </w:tabs>
        <w:rPr>
          <w:rFonts w:ascii="Arial" w:hAnsi="Arial" w:cs="Arial"/>
        </w:rPr>
      </w:pPr>
    </w:p>
    <w:p w14:paraId="1B81BC72" w14:textId="77777777" w:rsidR="00477450" w:rsidRDefault="00477450" w:rsidP="00FF6F8F">
      <w:pPr>
        <w:pStyle w:val="En-tte"/>
        <w:tabs>
          <w:tab w:val="clear" w:pos="4536"/>
          <w:tab w:val="clear" w:pos="9072"/>
        </w:tabs>
        <w:rPr>
          <w:rFonts w:ascii="Arial" w:hAnsi="Arial" w:cs="Arial"/>
        </w:rPr>
      </w:pPr>
    </w:p>
    <w:p w14:paraId="281848CE" w14:textId="77777777" w:rsidR="00FF6F8F" w:rsidRDefault="00FF6F8F" w:rsidP="00FF6F8F">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se présente seul :</w:t>
      </w:r>
    </w:p>
    <w:p w14:paraId="46ADE073" w14:textId="77777777" w:rsidR="00FF6F8F" w:rsidRDefault="00FF6F8F" w:rsidP="00110A5E">
      <w:pPr>
        <w:pStyle w:val="En-tte"/>
        <w:tabs>
          <w:tab w:val="clear" w:pos="4536"/>
          <w:tab w:val="clear" w:pos="9072"/>
        </w:tabs>
        <w:ind w:right="225"/>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2" w:history="1">
        <w:r w:rsidRPr="00386724">
          <w:rPr>
            <w:rStyle w:val="Lienhypertexte"/>
            <w:rFonts w:ascii="Arial" w:hAnsi="Arial" w:cs="Arial"/>
            <w:i/>
            <w:sz w:val="18"/>
            <w:szCs w:val="18"/>
          </w:rPr>
          <w:t>ICD</w:t>
        </w:r>
      </w:hyperlink>
      <w:r>
        <w:rPr>
          <w:rFonts w:ascii="Arial" w:hAnsi="Arial" w:cs="Arial"/>
          <w:i/>
          <w:sz w:val="18"/>
          <w:szCs w:val="18"/>
        </w:rPr>
        <w:t>.]</w:t>
      </w:r>
    </w:p>
    <w:p w14:paraId="17887EE9" w14:textId="77777777" w:rsidR="00FF6F8F" w:rsidRDefault="00FF6F8F" w:rsidP="00FF6F8F">
      <w:pPr>
        <w:pStyle w:val="En-tte"/>
        <w:tabs>
          <w:tab w:val="clear" w:pos="4536"/>
          <w:tab w:val="clear" w:pos="9072"/>
        </w:tabs>
        <w:rPr>
          <w:rFonts w:ascii="Arial" w:hAnsi="Arial" w:cs="Arial"/>
        </w:rPr>
      </w:pPr>
    </w:p>
    <w:p w14:paraId="6A797008"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FCBD65F" w14:textId="77777777" w:rsidR="00FF6F8F" w:rsidRDefault="00FF6F8F" w:rsidP="00FF6F8F">
      <w:pPr>
        <w:pStyle w:val="En-tte"/>
        <w:ind w:left="360"/>
        <w:rPr>
          <w:rFonts w:ascii="Arial" w:hAnsi="Arial" w:cs="Arial"/>
        </w:rPr>
      </w:pPr>
    </w:p>
    <w:p w14:paraId="59EBD0D4" w14:textId="77777777" w:rsidR="00FF6F8F" w:rsidRDefault="00FF6F8F" w:rsidP="00FF6F8F">
      <w:pPr>
        <w:pStyle w:val="En-tte"/>
        <w:ind w:left="360"/>
        <w:rPr>
          <w:rFonts w:ascii="Arial" w:hAnsi="Arial" w:cs="Arial"/>
        </w:rPr>
      </w:pPr>
    </w:p>
    <w:p w14:paraId="46B73872" w14:textId="77777777" w:rsidR="00FF6F8F" w:rsidRDefault="00FF6F8F" w:rsidP="00FF6F8F">
      <w:pPr>
        <w:pStyle w:val="En-tte"/>
        <w:ind w:left="360"/>
        <w:rPr>
          <w:rFonts w:ascii="Arial" w:hAnsi="Arial" w:cs="Arial"/>
        </w:rPr>
      </w:pPr>
    </w:p>
    <w:p w14:paraId="7DFD48AC"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8D9F7D3" w14:textId="77777777" w:rsidR="00FF6F8F" w:rsidRDefault="00FF6F8F" w:rsidP="00FF6F8F">
      <w:pPr>
        <w:pStyle w:val="En-tte"/>
        <w:ind w:left="360"/>
        <w:rPr>
          <w:rFonts w:ascii="Arial" w:hAnsi="Arial" w:cs="Arial"/>
        </w:rPr>
      </w:pPr>
    </w:p>
    <w:p w14:paraId="5D0557E8" w14:textId="77777777" w:rsidR="00FF6F8F" w:rsidRDefault="00FF6F8F" w:rsidP="00FF6F8F">
      <w:pPr>
        <w:pStyle w:val="En-tte"/>
        <w:ind w:left="360"/>
        <w:rPr>
          <w:rFonts w:ascii="Arial" w:hAnsi="Arial" w:cs="Arial"/>
        </w:rPr>
      </w:pPr>
    </w:p>
    <w:p w14:paraId="310A3BAB" w14:textId="77777777" w:rsidR="00FF6F8F" w:rsidRDefault="00FF6F8F" w:rsidP="00FF6F8F">
      <w:pPr>
        <w:pStyle w:val="En-tte"/>
        <w:ind w:left="360"/>
        <w:rPr>
          <w:rFonts w:ascii="Arial" w:hAnsi="Arial" w:cs="Arial"/>
        </w:rPr>
      </w:pPr>
    </w:p>
    <w:p w14:paraId="709FE789" w14:textId="77777777" w:rsidR="00FF6F8F" w:rsidRDefault="00FF6F8F" w:rsidP="00FF6F8F">
      <w:pPr>
        <w:pStyle w:val="En-tte"/>
        <w:ind w:left="360"/>
        <w:rPr>
          <w:rFonts w:ascii="Arial" w:hAnsi="Arial" w:cs="Arial"/>
        </w:rPr>
      </w:pPr>
    </w:p>
    <w:p w14:paraId="4182597F" w14:textId="77777777" w:rsidR="00FF6F8F" w:rsidRPr="00775F55" w:rsidRDefault="00FF6F8F" w:rsidP="00FF6F8F">
      <w:pPr>
        <w:pStyle w:val="En-tte"/>
        <w:ind w:left="360"/>
        <w:rPr>
          <w:rFonts w:ascii="Arial" w:hAnsi="Arial" w:cs="Arial"/>
        </w:rPr>
      </w:pPr>
    </w:p>
    <w:p w14:paraId="40B0382D" w14:textId="77777777" w:rsidR="00FF6F8F"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367E46C" w14:textId="77777777" w:rsidR="00FF6F8F" w:rsidRPr="00775F55" w:rsidRDefault="00FF6F8F" w:rsidP="00FF6F8F">
      <w:pPr>
        <w:pStyle w:val="En-tte"/>
        <w:ind w:left="360"/>
        <w:rPr>
          <w:rFonts w:ascii="Arial" w:hAnsi="Arial" w:cs="Arial"/>
        </w:rPr>
      </w:pPr>
    </w:p>
    <w:p w14:paraId="03B2E76B"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0164A1BB" w14:textId="77777777" w:rsidR="00FF6F8F" w:rsidRDefault="00FF6F8F" w:rsidP="00FF6F8F">
      <w:pPr>
        <w:pStyle w:val="En-tte"/>
        <w:ind w:left="360"/>
        <w:rPr>
          <w:rFonts w:ascii="Arial" w:hAnsi="Arial" w:cs="Arial"/>
        </w:rPr>
      </w:pPr>
    </w:p>
    <w:p w14:paraId="0C9D3CB5" w14:textId="77777777" w:rsidR="00FF6F8F" w:rsidRPr="00775F55" w:rsidRDefault="00FF6F8F" w:rsidP="00FF6F8F">
      <w:pPr>
        <w:pStyle w:val="En-tte"/>
        <w:ind w:left="360"/>
        <w:rPr>
          <w:rFonts w:ascii="Arial" w:hAnsi="Arial" w:cs="Arial"/>
        </w:rPr>
      </w:pPr>
    </w:p>
    <w:p w14:paraId="072EA0F5" w14:textId="77777777" w:rsidR="00FF6F8F" w:rsidRPr="00775F55" w:rsidRDefault="00FF6F8F" w:rsidP="00110A5E">
      <w:pPr>
        <w:pStyle w:val="En-tte"/>
        <w:ind w:left="360" w:right="83"/>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3" w:history="1">
        <w:r w:rsidRPr="00775F55">
          <w:rPr>
            <w:rStyle w:val="Lienhypertexte"/>
            <w:rFonts w:ascii="Arial" w:hAnsi="Arial" w:cs="Arial"/>
          </w:rPr>
          <w:t>ICD</w:t>
        </w:r>
      </w:hyperlink>
      <w:r w:rsidRPr="00775F55">
        <w:rPr>
          <w:rFonts w:ascii="Arial" w:hAnsi="Arial" w:cs="Arial"/>
        </w:rPr>
        <w:t> :</w:t>
      </w:r>
    </w:p>
    <w:p w14:paraId="22E194A2" w14:textId="77777777" w:rsidR="00FF6F8F" w:rsidRDefault="00FF6F8F" w:rsidP="00FF6F8F">
      <w:pPr>
        <w:pStyle w:val="En-tte"/>
        <w:ind w:left="360"/>
        <w:rPr>
          <w:rFonts w:ascii="Arial" w:hAnsi="Arial" w:cs="Arial"/>
        </w:rPr>
      </w:pPr>
    </w:p>
    <w:p w14:paraId="430FE0D5" w14:textId="77777777" w:rsidR="00FF6F8F" w:rsidRDefault="00FF6F8F" w:rsidP="00FF6F8F">
      <w:pPr>
        <w:pStyle w:val="En-tte"/>
        <w:ind w:left="360"/>
        <w:rPr>
          <w:rFonts w:ascii="Arial" w:hAnsi="Arial" w:cs="Arial"/>
        </w:rPr>
      </w:pPr>
    </w:p>
    <w:p w14:paraId="533122A2" w14:textId="77777777" w:rsidR="00FF6F8F" w:rsidRDefault="00FF6F8F" w:rsidP="00FF6F8F">
      <w:pPr>
        <w:pStyle w:val="En-tte"/>
        <w:ind w:left="360"/>
        <w:rPr>
          <w:rFonts w:ascii="Arial" w:hAnsi="Arial" w:cs="Arial"/>
        </w:rPr>
      </w:pPr>
    </w:p>
    <w:p w14:paraId="1F0A7B84" w14:textId="77777777" w:rsidR="00FF6F8F" w:rsidRDefault="00FF6F8F" w:rsidP="00FF6F8F">
      <w:pPr>
        <w:pStyle w:val="En-tte"/>
        <w:ind w:left="360"/>
        <w:rPr>
          <w:rFonts w:ascii="Arial" w:hAnsi="Arial" w:cs="Arial"/>
        </w:rPr>
      </w:pPr>
    </w:p>
    <w:p w14:paraId="7031488C" w14:textId="77777777" w:rsidR="00FF6F8F" w:rsidRDefault="00FF6F8F" w:rsidP="00FF6F8F">
      <w:pPr>
        <w:pStyle w:val="En-tte"/>
        <w:ind w:left="360"/>
        <w:rPr>
          <w:rFonts w:ascii="Arial" w:hAnsi="Arial" w:cs="Arial"/>
        </w:rPr>
      </w:pPr>
    </w:p>
    <w:p w14:paraId="2DB91BA5" w14:textId="77777777" w:rsidR="00FF6F8F" w:rsidRPr="00775F55" w:rsidRDefault="00FF6F8F" w:rsidP="00FF6F8F">
      <w:pPr>
        <w:pStyle w:val="En-tte"/>
        <w:ind w:left="360"/>
        <w:rPr>
          <w:rFonts w:ascii="Arial" w:hAnsi="Arial" w:cs="Arial"/>
        </w:rPr>
      </w:pPr>
    </w:p>
    <w:p w14:paraId="31665B4A" w14:textId="77777777" w:rsidR="00FF6F8F" w:rsidRPr="00775F55" w:rsidRDefault="00FF6F8F" w:rsidP="00FF6F8F">
      <w:pPr>
        <w:pStyle w:val="En-tte"/>
        <w:ind w:left="360"/>
        <w:rPr>
          <w:rFonts w:ascii="Arial" w:hAnsi="Arial" w:cs="Arial"/>
        </w:rPr>
      </w:pPr>
    </w:p>
    <w:p w14:paraId="3EC8F143" w14:textId="77777777" w:rsidR="00FF6F8F" w:rsidRDefault="00FF6F8F" w:rsidP="00FF6F8F">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est un groupement d’entreprises :</w:t>
      </w:r>
    </w:p>
    <w:p w14:paraId="3DDC66D7" w14:textId="77777777" w:rsidR="00FF6F8F" w:rsidRDefault="00FF6F8F" w:rsidP="00FF6F8F">
      <w:pPr>
        <w:spacing w:before="60"/>
        <w:rPr>
          <w:rFonts w:ascii="Arial" w:hAnsi="Arial" w:cs="Arial"/>
          <w:iCs/>
        </w:rPr>
      </w:pPr>
    </w:p>
    <w:p w14:paraId="4B62153B"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Pr>
          <w:rFonts w:ascii="Arial" w:hAnsi="Arial" w:cs="Arial"/>
        </w:rPr>
        <w:t>solidaire</w:t>
      </w:r>
    </w:p>
    <w:p w14:paraId="0CD54B15" w14:textId="77777777" w:rsidR="00FF6F8F" w:rsidRDefault="00FF6F8F" w:rsidP="00FF6F8F">
      <w:pPr>
        <w:rPr>
          <w:rFonts w:ascii="Arial" w:hAnsi="Arial" w:cs="Arial"/>
        </w:rPr>
      </w:pPr>
    </w:p>
    <w:p w14:paraId="6DAE2584" w14:textId="77777777" w:rsidR="00FF6F8F" w:rsidRDefault="00FF6F8F" w:rsidP="00FF6F8F">
      <w:pPr>
        <w:rPr>
          <w:rFonts w:ascii="Arial" w:hAnsi="Arial" w:cs="Arial"/>
        </w:rPr>
      </w:pPr>
    </w:p>
    <w:p w14:paraId="4CE21E55" w14:textId="77777777" w:rsidR="00FF6F8F" w:rsidRDefault="00FF6F8F" w:rsidP="00FF6F8F">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9B27394" w14:textId="77777777" w:rsidR="00FF6F8F" w:rsidRDefault="00FF6F8F" w:rsidP="00FF6F8F">
      <w:pPr>
        <w:spacing w:before="60"/>
        <w:rPr>
          <w:rFonts w:ascii="Arial" w:hAnsi="Arial" w:cs="Arial"/>
          <w:iCs/>
        </w:rPr>
      </w:pPr>
    </w:p>
    <w:p w14:paraId="6E08C04A"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60C5DAAE" w14:textId="77777777" w:rsidR="00FF6F8F" w:rsidRDefault="00FF6F8F" w:rsidP="00FF6F8F">
      <w:pPr>
        <w:jc w:val="both"/>
        <w:rPr>
          <w:rFonts w:ascii="Arial" w:hAnsi="Arial" w:cs="Arial"/>
        </w:rPr>
      </w:pPr>
    </w:p>
    <w:p w14:paraId="21633289" w14:textId="77777777" w:rsidR="00FF6F8F" w:rsidRDefault="00FF6F8F" w:rsidP="00FF6F8F">
      <w:pPr>
        <w:jc w:val="both"/>
        <w:rPr>
          <w:rFonts w:ascii="Arial" w:hAnsi="Arial" w:cs="Arial"/>
        </w:rPr>
      </w:pPr>
    </w:p>
    <w:p w14:paraId="075EA93A" w14:textId="77777777" w:rsidR="00477450" w:rsidRDefault="00477450" w:rsidP="00FF6F8F">
      <w:pPr>
        <w:jc w:val="both"/>
        <w:rPr>
          <w:rFonts w:ascii="Arial" w:hAnsi="Arial" w:cs="Arial"/>
        </w:rPr>
      </w:pPr>
    </w:p>
    <w:p w14:paraId="759665C4" w14:textId="77777777" w:rsidR="00FF6F8F" w:rsidRDefault="00FF6F8F" w:rsidP="00FF6F8F">
      <w:pPr>
        <w:suppressAutoHyphens w:val="0"/>
        <w:spacing w:after="160" w:line="259" w:lineRule="auto"/>
        <w:rPr>
          <w:rFonts w:ascii="Arial" w:hAnsi="Arial" w:cs="Arial"/>
        </w:rPr>
      </w:pPr>
      <w:r>
        <w:rPr>
          <w:rFonts w:ascii="Arial" w:hAnsi="Arial" w:cs="Arial"/>
        </w:rPr>
        <w:br w:type="page"/>
      </w:r>
    </w:p>
    <w:p w14:paraId="7F36C00B" w14:textId="77777777" w:rsidR="00267E53" w:rsidRPr="000F5A82" w:rsidRDefault="00267E53" w:rsidP="00267E53">
      <w:pPr>
        <w:jc w:val="both"/>
        <w:rPr>
          <w:rFonts w:ascii="Arial" w:hAnsi="Arial" w:cs="Arial"/>
          <w:bCs/>
        </w:rPr>
      </w:pP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267E53" w:rsidRPr="000F5A82" w14:paraId="2B03B60D" w14:textId="77777777" w:rsidTr="00F06630">
        <w:trPr>
          <w:gridAfter w:val="1"/>
          <w:wAfter w:w="425" w:type="dxa"/>
          <w:trHeight w:val="454"/>
        </w:trPr>
        <w:tc>
          <w:tcPr>
            <w:tcW w:w="9852" w:type="dxa"/>
            <w:shd w:val="clear" w:color="auto" w:fill="465F9D"/>
            <w:vAlign w:val="center"/>
          </w:tcPr>
          <w:p w14:paraId="72726E70" w14:textId="55684565" w:rsidR="00267E53" w:rsidRPr="000F5A82" w:rsidRDefault="00267E53"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t xml:space="preserve">E – Identification des membres du groupement et répartition des prestations </w:t>
            </w:r>
          </w:p>
        </w:tc>
      </w:tr>
      <w:tr w:rsidR="00267E53" w14:paraId="6B5DD2A9" w14:textId="77777777" w:rsidTr="00F06630">
        <w:tblPrEx>
          <w:shd w:val="clear" w:color="auto" w:fill="auto"/>
        </w:tblPrEx>
        <w:tc>
          <w:tcPr>
            <w:tcW w:w="10277" w:type="dxa"/>
            <w:gridSpan w:val="2"/>
            <w:shd w:val="clear" w:color="auto" w:fill="auto"/>
          </w:tcPr>
          <w:p w14:paraId="486BD1D6" w14:textId="77777777" w:rsidR="00267E53" w:rsidRPr="00825BC4" w:rsidRDefault="00267E53" w:rsidP="00F06630">
            <w:pPr>
              <w:tabs>
                <w:tab w:val="left" w:pos="-142"/>
                <w:tab w:val="left" w:pos="4111"/>
              </w:tabs>
              <w:snapToGrid w:val="0"/>
              <w:jc w:val="both"/>
              <w:rPr>
                <w:rFonts w:ascii="Arial" w:hAnsi="Arial" w:cs="Arial"/>
                <w:b/>
                <w:bCs/>
                <w:sz w:val="2"/>
                <w:szCs w:val="2"/>
              </w:rPr>
            </w:pPr>
          </w:p>
        </w:tc>
      </w:tr>
    </w:tbl>
    <w:p w14:paraId="09678805" w14:textId="77777777" w:rsidR="00267E53" w:rsidRDefault="00267E53" w:rsidP="00267E53">
      <w:pPr>
        <w:pStyle w:val="fcase1ertab"/>
        <w:tabs>
          <w:tab w:val="clear" w:pos="426"/>
          <w:tab w:val="left" w:pos="0"/>
        </w:tabs>
        <w:ind w:left="0" w:firstLine="0"/>
        <w:rPr>
          <w:rFonts w:ascii="Arial" w:hAnsi="Arial" w:cs="Arial"/>
          <w:i/>
          <w:sz w:val="16"/>
          <w:szCs w:val="16"/>
        </w:rPr>
      </w:pPr>
    </w:p>
    <w:p w14:paraId="74DEA9C1" w14:textId="77777777" w:rsidR="00FF6F8F" w:rsidRDefault="00FF6F8F" w:rsidP="00110A5E">
      <w:pPr>
        <w:ind w:right="367"/>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3C49A49C" w14:textId="77777777" w:rsidR="00E551D6" w:rsidRPr="000F5A82" w:rsidRDefault="00E551D6" w:rsidP="00E551D6">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E551D6" w:rsidRPr="000F5A82" w14:paraId="0C7220FE" w14:textId="77777777" w:rsidTr="00F06630">
        <w:trPr>
          <w:trHeight w:val="1200"/>
        </w:trPr>
        <w:tc>
          <w:tcPr>
            <w:tcW w:w="832" w:type="dxa"/>
            <w:tcBorders>
              <w:top w:val="single" w:sz="4" w:space="0" w:color="000000"/>
              <w:left w:val="single" w:sz="4" w:space="0" w:color="000000"/>
              <w:bottom w:val="single" w:sz="4" w:space="0" w:color="000000"/>
            </w:tcBorders>
            <w:vAlign w:val="center"/>
          </w:tcPr>
          <w:p w14:paraId="703CBC73" w14:textId="77777777" w:rsidR="00E551D6" w:rsidRPr="000F5A82" w:rsidRDefault="00E551D6" w:rsidP="00F06630">
            <w:pPr>
              <w:jc w:val="center"/>
              <w:rPr>
                <w:rFonts w:ascii="Arial" w:hAnsi="Arial" w:cs="Arial"/>
                <w:b/>
              </w:rPr>
            </w:pPr>
            <w:r w:rsidRPr="000F5A82">
              <w:rPr>
                <w:rFonts w:ascii="Arial" w:hAnsi="Arial" w:cs="Arial"/>
                <w:b/>
              </w:rPr>
              <w:t>N°</w:t>
            </w:r>
          </w:p>
          <w:p w14:paraId="6516886D" w14:textId="77777777" w:rsidR="00E551D6" w:rsidRPr="000F5A82" w:rsidRDefault="00E551D6" w:rsidP="00F06630">
            <w:pPr>
              <w:jc w:val="center"/>
              <w:rPr>
                <w:rFonts w:ascii="Arial" w:hAnsi="Arial" w:cs="Arial"/>
                <w:b/>
              </w:rPr>
            </w:pPr>
            <w:proofErr w:type="gramStart"/>
            <w:r w:rsidRPr="000F5A82">
              <w:rPr>
                <w:rFonts w:ascii="Arial" w:hAnsi="Arial" w:cs="Arial"/>
                <w:b/>
              </w:rPr>
              <w:t>du</w:t>
            </w:r>
            <w:proofErr w:type="gramEnd"/>
          </w:p>
          <w:p w14:paraId="2C7CB928" w14:textId="77777777" w:rsidR="00E551D6" w:rsidRPr="000F5A82" w:rsidRDefault="00E551D6" w:rsidP="00F06630">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shd w:val="clear" w:color="auto" w:fill="auto"/>
            <w:vAlign w:val="center"/>
          </w:tcPr>
          <w:p w14:paraId="47D7FB2A" w14:textId="77777777" w:rsidR="00E551D6" w:rsidRDefault="00E551D6" w:rsidP="00F06630">
            <w:pPr>
              <w:jc w:val="center"/>
              <w:rPr>
                <w:rFonts w:ascii="Arial" w:hAnsi="Arial" w:cs="Arial"/>
                <w:b/>
              </w:rPr>
            </w:pPr>
            <w:r w:rsidRPr="000F5A82">
              <w:rPr>
                <w:rFonts w:ascii="Arial" w:hAnsi="Arial" w:cs="Arial"/>
                <w:b/>
              </w:rPr>
              <w:t xml:space="preserve">Nom du membre </w:t>
            </w:r>
          </w:p>
          <w:p w14:paraId="43CB469C" w14:textId="77777777" w:rsidR="00E551D6" w:rsidRPr="000F5A82" w:rsidRDefault="00E551D6" w:rsidP="00F06630">
            <w:pPr>
              <w:jc w:val="center"/>
              <w:rPr>
                <w:rFonts w:ascii="Arial" w:hAnsi="Arial" w:cs="Arial"/>
                <w:b/>
              </w:rPr>
            </w:pPr>
            <w:proofErr w:type="gramStart"/>
            <w:r w:rsidRPr="000F5A82">
              <w:rPr>
                <w:rFonts w:ascii="Arial" w:hAnsi="Arial" w:cs="Arial"/>
                <w:b/>
              </w:rPr>
              <w:t>du</w:t>
            </w:r>
            <w:proofErr w:type="gramEnd"/>
            <w:r w:rsidRPr="000F5A82">
              <w:rPr>
                <w:rFonts w:ascii="Arial" w:hAnsi="Arial" w:cs="Arial"/>
                <w:b/>
              </w:rPr>
              <w:t xml:space="preserve">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0AC08" w14:textId="77777777" w:rsidR="00E551D6" w:rsidRDefault="00E551D6" w:rsidP="00F06630">
            <w:pPr>
              <w:jc w:val="center"/>
              <w:rPr>
                <w:rFonts w:ascii="Arial" w:hAnsi="Arial" w:cs="Arial"/>
                <w:b/>
              </w:rPr>
            </w:pPr>
            <w:r w:rsidRPr="000F5A82">
              <w:rPr>
                <w:rFonts w:ascii="Arial" w:hAnsi="Arial" w:cs="Arial"/>
                <w:b/>
              </w:rPr>
              <w:t xml:space="preserve">Nom commercial et dénomination sociale, </w:t>
            </w:r>
          </w:p>
          <w:p w14:paraId="5FB4952F" w14:textId="77777777" w:rsidR="00E551D6" w:rsidRDefault="00E551D6" w:rsidP="00F06630">
            <w:pPr>
              <w:jc w:val="center"/>
              <w:rPr>
                <w:rFonts w:ascii="Arial" w:hAnsi="Arial" w:cs="Arial"/>
                <w:b/>
              </w:rPr>
            </w:pPr>
            <w:proofErr w:type="gramStart"/>
            <w:r w:rsidRPr="000F5A82">
              <w:rPr>
                <w:rFonts w:ascii="Arial" w:hAnsi="Arial" w:cs="Arial"/>
                <w:b/>
              </w:rPr>
              <w:t>adresse</w:t>
            </w:r>
            <w:proofErr w:type="gramEnd"/>
            <w:r w:rsidRPr="000F5A82">
              <w:rPr>
                <w:rFonts w:ascii="Arial" w:hAnsi="Arial" w:cs="Arial"/>
                <w:b/>
              </w:rPr>
              <w:t xml:space="preserv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2DCC0398" w14:textId="77777777" w:rsidR="00E551D6" w:rsidRDefault="00E551D6" w:rsidP="00F06630">
            <w:pPr>
              <w:jc w:val="center"/>
              <w:rPr>
                <w:rFonts w:ascii="Arial" w:hAnsi="Arial" w:cs="Arial"/>
                <w:b/>
              </w:rPr>
            </w:pPr>
            <w:r w:rsidRPr="000F5A82">
              <w:rPr>
                <w:rFonts w:ascii="Arial" w:hAnsi="Arial" w:cs="Arial"/>
                <w:b/>
              </w:rPr>
              <w:t xml:space="preserve"> </w:t>
            </w:r>
            <w:proofErr w:type="gramStart"/>
            <w:r w:rsidRPr="000F5A82">
              <w:rPr>
                <w:rFonts w:ascii="Arial" w:hAnsi="Arial" w:cs="Arial"/>
                <w:b/>
              </w:rPr>
              <w:t>numéro</w:t>
            </w:r>
            <w:proofErr w:type="gramEnd"/>
            <w:r w:rsidRPr="000F5A82">
              <w:rPr>
                <w:rFonts w:ascii="Arial" w:hAnsi="Arial" w:cs="Arial"/>
                <w:b/>
              </w:rPr>
              <w:t xml:space="preserve"> SIRET de l’opérateur sur les capacités duquel le candidat </w:t>
            </w:r>
          </w:p>
          <w:p w14:paraId="06B297B1" w14:textId="77777777" w:rsidR="00E551D6" w:rsidRPr="000F5A82" w:rsidRDefault="00E551D6" w:rsidP="00F06630">
            <w:pPr>
              <w:jc w:val="center"/>
              <w:rPr>
                <w:rFonts w:ascii="Arial" w:hAnsi="Arial" w:cs="Arial"/>
              </w:rPr>
            </w:pPr>
            <w:proofErr w:type="gramStart"/>
            <w:r w:rsidRPr="000F5A82">
              <w:rPr>
                <w:rFonts w:ascii="Arial" w:hAnsi="Arial" w:cs="Arial"/>
                <w:b/>
              </w:rPr>
              <w:t>ou</w:t>
            </w:r>
            <w:proofErr w:type="gramEnd"/>
            <w:r w:rsidRPr="000F5A82">
              <w:rPr>
                <w:rFonts w:ascii="Arial" w:hAnsi="Arial" w:cs="Arial"/>
                <w:b/>
              </w:rPr>
              <w:t xml:space="preserve"> le membre du groupement s’appuie</w:t>
            </w:r>
            <w:r w:rsidRPr="000F5A82">
              <w:rPr>
                <w:rStyle w:val="Appelnotedebasdep"/>
                <w:rFonts w:ascii="Arial" w:hAnsi="Arial" w:cs="Arial"/>
                <w:b/>
              </w:rPr>
              <w:footnoteReference w:id="3"/>
            </w:r>
          </w:p>
        </w:tc>
      </w:tr>
      <w:tr w:rsidR="00E551D6" w:rsidRPr="000F5A82" w14:paraId="0C9C7763" w14:textId="77777777" w:rsidTr="00E551D6">
        <w:trPr>
          <w:trHeight w:val="1474"/>
        </w:trPr>
        <w:tc>
          <w:tcPr>
            <w:tcW w:w="832" w:type="dxa"/>
            <w:tcBorders>
              <w:top w:val="single" w:sz="4" w:space="0" w:color="000000"/>
              <w:left w:val="single" w:sz="4" w:space="0" w:color="000000"/>
            </w:tcBorders>
            <w:shd w:val="clear" w:color="auto" w:fill="B4C6E7"/>
          </w:tcPr>
          <w:p w14:paraId="116872E3" w14:textId="77777777" w:rsidR="00E551D6" w:rsidRPr="000F5A82" w:rsidRDefault="00E551D6" w:rsidP="00F06630">
            <w:pPr>
              <w:snapToGrid w:val="0"/>
              <w:jc w:val="both"/>
              <w:rPr>
                <w:rFonts w:ascii="Arial" w:hAnsi="Arial" w:cs="Arial"/>
              </w:rPr>
            </w:pPr>
          </w:p>
        </w:tc>
        <w:tc>
          <w:tcPr>
            <w:tcW w:w="3969" w:type="dxa"/>
            <w:tcBorders>
              <w:top w:val="single" w:sz="4" w:space="0" w:color="000000"/>
              <w:left w:val="single" w:sz="4" w:space="0" w:color="000000"/>
            </w:tcBorders>
            <w:shd w:val="clear" w:color="auto" w:fill="B4C6E7"/>
          </w:tcPr>
          <w:p w14:paraId="6F0C344C" w14:textId="77777777" w:rsidR="00E551D6" w:rsidRPr="000F5A82" w:rsidRDefault="00E551D6" w:rsidP="00F06630">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423F2C8A" w14:textId="77777777" w:rsidR="00E551D6" w:rsidRPr="000F5A82" w:rsidRDefault="00E551D6" w:rsidP="00F06630">
            <w:pPr>
              <w:snapToGrid w:val="0"/>
              <w:jc w:val="both"/>
              <w:rPr>
                <w:rFonts w:ascii="Arial" w:hAnsi="Arial" w:cs="Arial"/>
              </w:rPr>
            </w:pPr>
          </w:p>
        </w:tc>
      </w:tr>
      <w:tr w:rsidR="00E551D6" w:rsidRPr="000F5A82" w14:paraId="5F47E5FD" w14:textId="77777777" w:rsidTr="00E551D6">
        <w:trPr>
          <w:trHeight w:val="1474"/>
        </w:trPr>
        <w:tc>
          <w:tcPr>
            <w:tcW w:w="832" w:type="dxa"/>
            <w:tcBorders>
              <w:left w:val="single" w:sz="4" w:space="0" w:color="000000"/>
            </w:tcBorders>
          </w:tcPr>
          <w:p w14:paraId="699CCEDA"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auto"/>
          </w:tcPr>
          <w:p w14:paraId="3FB882BF"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247CB567" w14:textId="77777777" w:rsidR="00E551D6" w:rsidRPr="000F5A82" w:rsidRDefault="00E551D6" w:rsidP="00F06630">
            <w:pPr>
              <w:snapToGrid w:val="0"/>
              <w:jc w:val="both"/>
              <w:rPr>
                <w:rFonts w:ascii="Arial" w:hAnsi="Arial" w:cs="Arial"/>
              </w:rPr>
            </w:pPr>
          </w:p>
        </w:tc>
      </w:tr>
      <w:tr w:rsidR="00E551D6" w:rsidRPr="000F5A82" w14:paraId="776E0DFC" w14:textId="77777777" w:rsidTr="00E551D6">
        <w:trPr>
          <w:trHeight w:val="1474"/>
        </w:trPr>
        <w:tc>
          <w:tcPr>
            <w:tcW w:w="832" w:type="dxa"/>
            <w:tcBorders>
              <w:left w:val="single" w:sz="4" w:space="0" w:color="000000"/>
            </w:tcBorders>
            <w:shd w:val="clear" w:color="auto" w:fill="B4C6E7"/>
          </w:tcPr>
          <w:p w14:paraId="644F163D"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4915219D"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4AB75CC0" w14:textId="77777777" w:rsidR="00E551D6" w:rsidRPr="000F5A82" w:rsidRDefault="00E551D6" w:rsidP="00F06630">
            <w:pPr>
              <w:snapToGrid w:val="0"/>
              <w:jc w:val="both"/>
              <w:rPr>
                <w:rFonts w:ascii="Arial" w:hAnsi="Arial" w:cs="Arial"/>
              </w:rPr>
            </w:pPr>
          </w:p>
        </w:tc>
      </w:tr>
      <w:tr w:rsidR="00E551D6" w:rsidRPr="000F5A82" w14:paraId="7EDD4590" w14:textId="77777777" w:rsidTr="00E551D6">
        <w:trPr>
          <w:trHeight w:val="1474"/>
        </w:trPr>
        <w:tc>
          <w:tcPr>
            <w:tcW w:w="832" w:type="dxa"/>
            <w:tcBorders>
              <w:left w:val="single" w:sz="4" w:space="0" w:color="000000"/>
            </w:tcBorders>
          </w:tcPr>
          <w:p w14:paraId="541B6D63"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auto"/>
          </w:tcPr>
          <w:p w14:paraId="3B405E16"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2F6633C8" w14:textId="77777777" w:rsidR="00E551D6" w:rsidRPr="000F5A82" w:rsidRDefault="00E551D6" w:rsidP="00F06630">
            <w:pPr>
              <w:snapToGrid w:val="0"/>
              <w:jc w:val="both"/>
              <w:rPr>
                <w:rFonts w:ascii="Arial" w:hAnsi="Arial" w:cs="Arial"/>
              </w:rPr>
            </w:pPr>
          </w:p>
        </w:tc>
      </w:tr>
      <w:tr w:rsidR="00E551D6" w:rsidRPr="000F5A82" w14:paraId="364CB03B" w14:textId="77777777" w:rsidTr="00E551D6">
        <w:trPr>
          <w:trHeight w:val="1474"/>
        </w:trPr>
        <w:tc>
          <w:tcPr>
            <w:tcW w:w="832" w:type="dxa"/>
            <w:tcBorders>
              <w:left w:val="single" w:sz="4" w:space="0" w:color="000000"/>
            </w:tcBorders>
            <w:shd w:val="clear" w:color="auto" w:fill="B4C6E7"/>
          </w:tcPr>
          <w:p w14:paraId="09C29136"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08498DAD"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08CCDD26" w14:textId="77777777" w:rsidR="00E551D6" w:rsidRPr="000F5A82" w:rsidRDefault="00E551D6" w:rsidP="00F06630">
            <w:pPr>
              <w:snapToGrid w:val="0"/>
              <w:jc w:val="both"/>
              <w:rPr>
                <w:rFonts w:ascii="Arial" w:hAnsi="Arial" w:cs="Arial"/>
              </w:rPr>
            </w:pPr>
          </w:p>
        </w:tc>
      </w:tr>
    </w:tbl>
    <w:p w14:paraId="37118E77" w14:textId="77777777" w:rsidR="00E551D6" w:rsidRPr="000F5A82" w:rsidRDefault="00E551D6" w:rsidP="00E551D6">
      <w:pPr>
        <w:pStyle w:val="En-tte"/>
        <w:tabs>
          <w:tab w:val="clear" w:pos="4536"/>
          <w:tab w:val="clear" w:pos="9072"/>
          <w:tab w:val="left" w:pos="864"/>
        </w:tabs>
        <w:rPr>
          <w:rFonts w:ascii="Arial" w:hAnsi="Arial" w:cs="Arial"/>
          <w:sz w:val="18"/>
          <w:szCs w:val="18"/>
        </w:rPr>
      </w:pPr>
    </w:p>
    <w:p w14:paraId="2AEC8C44" w14:textId="77777777" w:rsidR="00FF6F8F" w:rsidRDefault="00FF6F8F" w:rsidP="00FF6F8F">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FCDE8F0" w14:textId="4A8CEC03" w:rsidR="00FF6F8F" w:rsidRDefault="00FF6F8F" w:rsidP="00110A5E">
      <w:pPr>
        <w:ind w:left="284" w:right="1076" w:hanging="284"/>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w:t>
      </w:r>
      <w:r w:rsidR="00110A5E">
        <w:rPr>
          <w:rFonts w:ascii="Arial" w:hAnsi="Arial" w:cs="Arial"/>
          <w:sz w:val="18"/>
          <w:szCs w:val="18"/>
        </w:rPr>
        <w:t> </w:t>
      </w:r>
      <w:r>
        <w:rPr>
          <w:rFonts w:ascii="Arial" w:hAnsi="Arial" w:cs="Arial"/>
          <w:sz w:val="18"/>
          <w:szCs w:val="18"/>
        </w:rPr>
        <w:t>renseignement de cette rubrique est inutile.</w:t>
      </w:r>
    </w:p>
    <w:p w14:paraId="296E3008" w14:textId="77777777" w:rsidR="00FF6F8F" w:rsidRDefault="00FF6F8F" w:rsidP="00110A5E">
      <w:pPr>
        <w:ind w:left="284" w:right="1076" w:hanging="284"/>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4" w:history="1">
        <w:r w:rsidRPr="00386724">
          <w:rPr>
            <w:rStyle w:val="Lienhypertexte"/>
            <w:rFonts w:ascii="Arial" w:hAnsi="Arial" w:cs="Arial"/>
            <w:sz w:val="18"/>
            <w:szCs w:val="18"/>
          </w:rPr>
          <w:t>ICD</w:t>
        </w:r>
      </w:hyperlink>
      <w:r>
        <w:rPr>
          <w:rFonts w:ascii="Arial" w:hAnsi="Arial" w:cs="Arial"/>
          <w:sz w:val="18"/>
          <w:szCs w:val="18"/>
        </w:rPr>
        <w:t>.</w:t>
      </w:r>
      <w:r w:rsidDel="000B701F">
        <w:rPr>
          <w:rFonts w:ascii="Arial" w:hAnsi="Arial" w:cs="Arial"/>
          <w:sz w:val="18"/>
          <w:szCs w:val="18"/>
        </w:rPr>
        <w:t xml:space="preserve"> </w:t>
      </w:r>
    </w:p>
    <w:p w14:paraId="336A5ACE" w14:textId="77777777" w:rsidR="00FF6F8F" w:rsidRDefault="00FF6F8F" w:rsidP="00FF6F8F">
      <w:pPr>
        <w:suppressAutoHyphens w:val="0"/>
        <w:spacing w:after="160" w:line="259" w:lineRule="auto"/>
        <w:rPr>
          <w:rFonts w:ascii="Arial" w:hAnsi="Arial" w:cs="Arial"/>
          <w:sz w:val="18"/>
          <w:szCs w:val="18"/>
        </w:rPr>
      </w:pPr>
    </w:p>
    <w:p w14:paraId="122A5EFE" w14:textId="77777777" w:rsidR="00FF6F8F" w:rsidRDefault="00FF6F8F" w:rsidP="00FF6F8F">
      <w:pPr>
        <w:suppressAutoHyphens w:val="0"/>
        <w:spacing w:after="160" w:line="259" w:lineRule="auto"/>
        <w:rPr>
          <w:rFonts w:ascii="Arial" w:hAnsi="Arial" w:cs="Arial"/>
          <w:sz w:val="18"/>
          <w:szCs w:val="18"/>
        </w:rPr>
      </w:pPr>
      <w:r>
        <w:rPr>
          <w:rFonts w:ascii="Arial" w:hAnsi="Arial" w:cs="Arial"/>
          <w:sz w:val="18"/>
          <w:szCs w:val="18"/>
        </w:rPr>
        <w:br w:type="page"/>
      </w: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772F7B" w:rsidRPr="000F5A82" w14:paraId="62286C98" w14:textId="77777777" w:rsidTr="00F06630">
        <w:trPr>
          <w:gridAfter w:val="1"/>
          <w:wAfter w:w="425" w:type="dxa"/>
          <w:trHeight w:val="454"/>
        </w:trPr>
        <w:tc>
          <w:tcPr>
            <w:tcW w:w="9852" w:type="dxa"/>
            <w:shd w:val="clear" w:color="auto" w:fill="465F9D"/>
            <w:vAlign w:val="center"/>
          </w:tcPr>
          <w:p w14:paraId="6F09B317" w14:textId="75C47C7D" w:rsidR="00772F7B" w:rsidRPr="000F5A82" w:rsidRDefault="00772F7B"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lastRenderedPageBreak/>
              <w:t xml:space="preserve">F – Engagements du candidat individuel ou de chaque membre du groupement </w:t>
            </w:r>
          </w:p>
        </w:tc>
      </w:tr>
      <w:tr w:rsidR="00772F7B" w14:paraId="407BC1CF" w14:textId="77777777" w:rsidTr="00F06630">
        <w:tblPrEx>
          <w:shd w:val="clear" w:color="auto" w:fill="auto"/>
        </w:tblPrEx>
        <w:tc>
          <w:tcPr>
            <w:tcW w:w="10277" w:type="dxa"/>
            <w:gridSpan w:val="2"/>
            <w:shd w:val="clear" w:color="auto" w:fill="auto"/>
          </w:tcPr>
          <w:p w14:paraId="43DAEB25" w14:textId="77777777" w:rsidR="00772F7B" w:rsidRPr="00825BC4" w:rsidRDefault="00772F7B" w:rsidP="00F06630">
            <w:pPr>
              <w:tabs>
                <w:tab w:val="left" w:pos="-142"/>
                <w:tab w:val="left" w:pos="4111"/>
              </w:tabs>
              <w:snapToGrid w:val="0"/>
              <w:jc w:val="both"/>
              <w:rPr>
                <w:rFonts w:ascii="Arial" w:hAnsi="Arial" w:cs="Arial"/>
                <w:b/>
                <w:bCs/>
                <w:sz w:val="2"/>
                <w:szCs w:val="2"/>
              </w:rPr>
            </w:pPr>
          </w:p>
        </w:tc>
      </w:tr>
    </w:tbl>
    <w:p w14:paraId="58D1E016" w14:textId="77777777" w:rsidR="00772F7B" w:rsidRPr="00772F7B" w:rsidRDefault="00772F7B" w:rsidP="00FF6F8F">
      <w:pPr>
        <w:rPr>
          <w:sz w:val="12"/>
          <w:szCs w:val="12"/>
        </w:rPr>
      </w:pPr>
    </w:p>
    <w:p w14:paraId="181F440B" w14:textId="77777777" w:rsidR="00FF6F8F" w:rsidRPr="00AE730C" w:rsidRDefault="00FF6F8F" w:rsidP="00FF6F8F">
      <w:pPr>
        <w:rPr>
          <w:rFonts w:ascii="Arial" w:hAnsi="Arial" w:cs="Arial"/>
        </w:rPr>
      </w:pPr>
      <w:r>
        <w:rPr>
          <w:rFonts w:ascii="Arial" w:hAnsi="Arial" w:cs="Arial"/>
          <w:b/>
          <w:sz w:val="22"/>
          <w:szCs w:val="22"/>
        </w:rPr>
        <w:t>F1 – Exclusions de la procédure</w:t>
      </w:r>
    </w:p>
    <w:p w14:paraId="02822753" w14:textId="77777777" w:rsidR="00FF6F8F" w:rsidRPr="00E00AEC" w:rsidRDefault="00FF6F8F" w:rsidP="00FF6F8F">
      <w:pPr>
        <w:tabs>
          <w:tab w:val="left" w:pos="576"/>
        </w:tabs>
        <w:spacing w:before="80"/>
        <w:jc w:val="both"/>
        <w:rPr>
          <w:rFonts w:ascii="Arial" w:hAnsi="Arial" w:cs="Arial"/>
          <w:b/>
          <w:bCs/>
        </w:rPr>
      </w:pPr>
      <w:r w:rsidRPr="00E00AEC">
        <w:rPr>
          <w:rFonts w:ascii="Arial" w:hAnsi="Arial" w:cs="Arial"/>
          <w:b/>
          <w:bCs/>
        </w:rPr>
        <w:t>Le candidat individuel, ou chaque membre du groupement, déclare sur l’honneur :</w:t>
      </w:r>
    </w:p>
    <w:p w14:paraId="6F9229F5" w14:textId="77777777" w:rsidR="00772F7B" w:rsidRPr="00110A5E" w:rsidRDefault="00772F7B" w:rsidP="00FF6F8F">
      <w:pPr>
        <w:keepLines/>
        <w:suppressAutoHyphens w:val="0"/>
        <w:overflowPunct w:val="0"/>
        <w:autoSpaceDE w:val="0"/>
        <w:autoSpaceDN w:val="0"/>
        <w:adjustRightInd w:val="0"/>
        <w:jc w:val="both"/>
        <w:textAlignment w:val="baseline"/>
        <w:rPr>
          <w:rFonts w:ascii="Arial" w:hAnsi="Arial" w:cs="Arial"/>
        </w:rPr>
      </w:pPr>
    </w:p>
    <w:p w14:paraId="15CCCAB2"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autre que de défense ou de sécurité, ne pas entrer dans l’un des cas d’exclusion prévus aux </w:t>
      </w:r>
      <w:hyperlink r:id="rId25" w:history="1">
        <w:r w:rsidRPr="00110A5E">
          <w:rPr>
            <w:rStyle w:val="Lienhypertexte"/>
            <w:rFonts w:ascii="Arial" w:hAnsi="Arial" w:cs="Arial"/>
          </w:rPr>
          <w:t>articles L.2141-1 à L.2141-5</w:t>
        </w:r>
      </w:hyperlink>
      <w:r w:rsidRPr="00110A5E">
        <w:rPr>
          <w:rFonts w:ascii="Arial" w:hAnsi="Arial" w:cs="Arial"/>
        </w:rPr>
        <w:t xml:space="preserve"> ou aux </w:t>
      </w:r>
      <w:hyperlink r:id="rId26" w:history="1">
        <w:r w:rsidRPr="00110A5E">
          <w:rPr>
            <w:rStyle w:val="Lienhypertexte"/>
            <w:rFonts w:ascii="Arial" w:hAnsi="Arial" w:cs="Arial"/>
          </w:rPr>
          <w:t>articles L.2141-7 à L.2141-10</w:t>
        </w:r>
      </w:hyperlink>
      <w:r w:rsidRPr="00110A5E">
        <w:rPr>
          <w:rFonts w:ascii="Arial" w:hAnsi="Arial" w:cs="Arial"/>
        </w:rPr>
        <w:t xml:space="preserve"> du code de la commande publique (*) ;</w:t>
      </w:r>
    </w:p>
    <w:p w14:paraId="01C18ED9" w14:textId="77777777" w:rsidR="00772F7B" w:rsidRPr="00110A5E" w:rsidRDefault="00772F7B" w:rsidP="009A4F5F">
      <w:pPr>
        <w:tabs>
          <w:tab w:val="left" w:pos="426"/>
        </w:tabs>
        <w:ind w:left="426" w:right="225" w:hanging="284"/>
        <w:jc w:val="both"/>
        <w:rPr>
          <w:rFonts w:ascii="Arial" w:hAnsi="Arial" w:cs="Arial"/>
          <w:sz w:val="12"/>
          <w:szCs w:val="12"/>
        </w:rPr>
      </w:pPr>
    </w:p>
    <w:p w14:paraId="6C88C7D5"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de défense ou de sécurité, ne pas entrer dans l’un des cas d’exclusion prévus aux </w:t>
      </w:r>
      <w:hyperlink r:id="rId27" w:history="1">
        <w:r w:rsidRPr="00110A5E">
          <w:rPr>
            <w:rStyle w:val="Lienhypertexte"/>
            <w:rFonts w:ascii="Arial" w:hAnsi="Arial" w:cs="Arial"/>
          </w:rPr>
          <w:t>articles L.2341-1 à L. 2341-3</w:t>
        </w:r>
      </w:hyperlink>
      <w:r w:rsidRPr="00110A5E">
        <w:rPr>
          <w:rFonts w:ascii="Arial" w:hAnsi="Arial" w:cs="Arial"/>
        </w:rPr>
        <w:t xml:space="preserve"> ou aux </w:t>
      </w:r>
      <w:hyperlink r:id="rId28" w:history="1">
        <w:r w:rsidRPr="00110A5E">
          <w:rPr>
            <w:rStyle w:val="Lienhypertexte"/>
            <w:rFonts w:ascii="Arial" w:hAnsi="Arial" w:cs="Arial"/>
          </w:rPr>
          <w:t>articles L.2141-7 à L.2141-10</w:t>
        </w:r>
      </w:hyperlink>
      <w:r w:rsidRPr="00110A5E">
        <w:rPr>
          <w:rFonts w:ascii="Arial" w:hAnsi="Arial" w:cs="Arial"/>
        </w:rPr>
        <w:t xml:space="preserve"> du code de la commande publique.</w:t>
      </w:r>
    </w:p>
    <w:p w14:paraId="3E1F18FD" w14:textId="77777777" w:rsidR="00772F7B" w:rsidRPr="00110A5E" w:rsidRDefault="00772F7B" w:rsidP="009A4F5F">
      <w:pPr>
        <w:tabs>
          <w:tab w:val="left" w:pos="426"/>
        </w:tabs>
        <w:ind w:left="426" w:right="225" w:hanging="284"/>
        <w:jc w:val="both"/>
        <w:rPr>
          <w:rFonts w:ascii="Arial" w:hAnsi="Arial" w:cs="Arial"/>
          <w:sz w:val="12"/>
          <w:szCs w:val="12"/>
        </w:rPr>
      </w:pPr>
    </w:p>
    <w:p w14:paraId="566726EC"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être en règle au regard des articles </w:t>
      </w:r>
      <w:hyperlink r:id="rId29" w:history="1">
        <w:r w:rsidRPr="00110A5E">
          <w:rPr>
            <w:rStyle w:val="Lienhypertexte"/>
            <w:rFonts w:ascii="Arial" w:hAnsi="Arial" w:cs="Arial"/>
          </w:rPr>
          <w:t>L.5212-1</w:t>
        </w:r>
      </w:hyperlink>
      <w:r w:rsidRPr="00110A5E">
        <w:rPr>
          <w:rFonts w:ascii="Arial" w:hAnsi="Arial" w:cs="Arial"/>
        </w:rPr>
        <w:t xml:space="preserve"> à </w:t>
      </w:r>
      <w:hyperlink r:id="rId30" w:history="1">
        <w:r w:rsidRPr="00110A5E">
          <w:rPr>
            <w:rStyle w:val="Lienhypertexte"/>
            <w:rFonts w:ascii="Arial" w:hAnsi="Arial" w:cs="Arial"/>
          </w:rPr>
          <w:t>L.5212-11</w:t>
        </w:r>
      </w:hyperlink>
      <w:r w:rsidRPr="00110A5E">
        <w:rPr>
          <w:rFonts w:ascii="Arial" w:hAnsi="Arial" w:cs="Arial"/>
        </w:rPr>
        <w:t xml:space="preserve"> du code du travail concernant l’emploi des travailleurs handicapés</w:t>
      </w:r>
    </w:p>
    <w:p w14:paraId="69F4FAC0" w14:textId="77777777" w:rsidR="00772F7B" w:rsidRPr="00110A5E" w:rsidRDefault="00772F7B" w:rsidP="009A4F5F">
      <w:pPr>
        <w:tabs>
          <w:tab w:val="left" w:pos="426"/>
        </w:tabs>
        <w:ind w:left="426" w:right="225" w:hanging="284"/>
        <w:jc w:val="both"/>
        <w:rPr>
          <w:rFonts w:ascii="Arial" w:hAnsi="Arial" w:cs="Arial"/>
          <w:sz w:val="12"/>
          <w:szCs w:val="12"/>
        </w:rPr>
      </w:pPr>
    </w:p>
    <w:p w14:paraId="7ADEB574" w14:textId="77777777"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en France, que le travail est effectué par des salariés employés régulièrement au regard des articles L.1221-10, L.3243-2 et R.3243-1 du code du travail (dans le cas où le candidat emploie des salariés, conformément à l'article D. 8222-5-3° du code du travail)</w:t>
      </w:r>
    </w:p>
    <w:p w14:paraId="15837FF0" w14:textId="77777777" w:rsidR="00772F7B" w:rsidRPr="00110A5E" w:rsidRDefault="00772F7B" w:rsidP="009A4F5F">
      <w:pPr>
        <w:keepLines/>
        <w:tabs>
          <w:tab w:val="left" w:pos="426"/>
        </w:tabs>
        <w:suppressAutoHyphens w:val="0"/>
        <w:overflowPunct w:val="0"/>
        <w:autoSpaceDE w:val="0"/>
        <w:autoSpaceDN w:val="0"/>
        <w:adjustRightInd w:val="0"/>
        <w:ind w:left="426" w:right="225" w:hanging="284"/>
        <w:jc w:val="both"/>
        <w:textAlignment w:val="baseline"/>
        <w:rPr>
          <w:rFonts w:ascii="Arial" w:hAnsi="Arial" w:cs="Arial"/>
          <w:sz w:val="12"/>
          <w:szCs w:val="12"/>
        </w:rPr>
      </w:pPr>
    </w:p>
    <w:p w14:paraId="63F69DB3" w14:textId="2CC1C21F"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ou domicilié à l'étranger, qu'il fournit à ses salariés des bulletins de paie comportant les mentions prévues à l'article R.3243-1 du code du travail, ou des documents équivalents signés(</w:t>
      </w:r>
      <w:proofErr w:type="spellStart"/>
      <w:r w:rsidRPr="00110A5E">
        <w:rPr>
          <w:rFonts w:ascii="Arial" w:hAnsi="Arial" w:cs="Arial"/>
        </w:rPr>
        <w:t>ée</w:t>
      </w:r>
      <w:proofErr w:type="spellEnd"/>
      <w:r w:rsidRPr="00110A5E">
        <w:rPr>
          <w:rFonts w:ascii="Arial" w:hAnsi="Arial" w:cs="Arial"/>
        </w:rPr>
        <w:t>).</w:t>
      </w:r>
    </w:p>
    <w:p w14:paraId="41865D60" w14:textId="77777777" w:rsidR="00772F7B" w:rsidRPr="00224A36" w:rsidRDefault="00772F7B" w:rsidP="00FF6F8F">
      <w:pPr>
        <w:keepLines/>
        <w:suppressAutoHyphens w:val="0"/>
        <w:overflowPunct w:val="0"/>
        <w:autoSpaceDE w:val="0"/>
        <w:autoSpaceDN w:val="0"/>
        <w:adjustRightInd w:val="0"/>
        <w:jc w:val="both"/>
        <w:textAlignment w:val="baseline"/>
        <w:rPr>
          <w:rFonts w:ascii="Arial" w:hAnsi="Arial" w:cs="Arial"/>
          <w:szCs w:val="22"/>
        </w:rPr>
      </w:pPr>
    </w:p>
    <w:p w14:paraId="2CAAC032" w14:textId="77777777" w:rsidR="00FF6F8F" w:rsidRDefault="00FF6F8F" w:rsidP="00110A5E">
      <w:pPr>
        <w:tabs>
          <w:tab w:val="left" w:pos="576"/>
        </w:tabs>
        <w:spacing w:before="80"/>
        <w:ind w:right="225"/>
        <w:jc w:val="both"/>
      </w:pPr>
      <w:r w:rsidRPr="006E036E">
        <w:rPr>
          <w:rFonts w:ascii="Arial" w:hAnsi="Arial" w:cs="Arial"/>
          <w:b/>
          <w:bCs/>
          <w:color w:val="0000FF"/>
          <w:u w:val="single"/>
        </w:rPr>
        <w:t>Afin d’attester que le candidat individuel, ou chaque membre du groupement, n’est pas dans un de ces cas d’exclusion, cocher la case suivante</w:t>
      </w:r>
      <w:r>
        <w:rPr>
          <w:rFonts w:ascii="Arial" w:hAnsi="Arial" w:cs="Arial"/>
        </w:rPr>
        <w:t xml:space="preserv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2D9BFEFA" w14:textId="77777777" w:rsidR="00FF6F8F" w:rsidRPr="005E12D0" w:rsidRDefault="00FF6F8F" w:rsidP="00FF6F8F">
      <w:pPr>
        <w:tabs>
          <w:tab w:val="left" w:pos="576"/>
        </w:tabs>
        <w:spacing w:before="80"/>
        <w:jc w:val="both"/>
        <w:rPr>
          <w:rFonts w:ascii="Arial" w:hAnsi="Arial" w:cs="Arial"/>
        </w:rPr>
      </w:pPr>
    </w:p>
    <w:p w14:paraId="54919B3B" w14:textId="77777777" w:rsidR="00FF6F8F" w:rsidRDefault="00FF6F8F" w:rsidP="00110A5E">
      <w:pPr>
        <w:ind w:right="225"/>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1" w:history="1">
        <w:r w:rsidRPr="00C47D23">
          <w:rPr>
            <w:rStyle w:val="Lienhypertexte"/>
            <w:rFonts w:ascii="Arial" w:hAnsi="Arial" w:cs="Arial"/>
            <w:sz w:val="18"/>
            <w:szCs w:val="18"/>
          </w:rPr>
          <w:t>articles L.2141-1 à L.2141-5</w:t>
        </w:r>
      </w:hyperlink>
      <w:r w:rsidRPr="001972A9">
        <w:rPr>
          <w:rFonts w:ascii="Arial" w:hAnsi="Arial" w:cs="Arial"/>
          <w:sz w:val="18"/>
          <w:szCs w:val="18"/>
        </w:rPr>
        <w:t>,</w:t>
      </w:r>
      <w:r w:rsidRPr="00C47D23">
        <w:rPr>
          <w:rFonts w:ascii="Arial" w:hAnsi="Arial" w:cs="Arial"/>
          <w:sz w:val="18"/>
          <w:szCs w:val="18"/>
        </w:rPr>
        <w:t xml:space="preserve"> aux </w:t>
      </w:r>
      <w:hyperlink r:id="rId32" w:history="1">
        <w:r w:rsidRPr="00C47D23">
          <w:rPr>
            <w:rStyle w:val="Lienhypertexte"/>
            <w:rFonts w:ascii="Arial" w:hAnsi="Arial" w:cs="Arial"/>
            <w:sz w:val="18"/>
            <w:szCs w:val="18"/>
          </w:rPr>
          <w:t>articles L.2141-7 à L. 2141-10</w:t>
        </w:r>
      </w:hyperlink>
      <w:r w:rsidRPr="001972A9">
        <w:rPr>
          <w:rFonts w:ascii="Arial" w:hAnsi="Arial" w:cs="Arial"/>
          <w:sz w:val="18"/>
          <w:szCs w:val="18"/>
        </w:rPr>
        <w:t xml:space="preserve"> ou aux </w:t>
      </w:r>
      <w:hyperlink r:id="rId33" w:history="1">
        <w:r w:rsidRPr="00C47D23">
          <w:rPr>
            <w:rStyle w:val="Lienhypertexte"/>
            <w:rFonts w:ascii="Arial" w:hAnsi="Arial" w:cs="Arial"/>
            <w:sz w:val="18"/>
            <w:szCs w:val="18"/>
          </w:rPr>
          <w:t>articles L.2341-1 à L.2341-3</w:t>
        </w:r>
      </w:hyperlink>
      <w:r w:rsidRPr="00C47D23">
        <w:rPr>
          <w:rFonts w:ascii="Arial" w:hAnsi="Arial" w:cs="Arial"/>
          <w:sz w:val="18"/>
          <w:szCs w:val="18"/>
        </w:rPr>
        <w:t xml:space="preserve">  du code de la commande publique, il informe sans délai l'acheteur de ce changement de situation.</w:t>
      </w:r>
    </w:p>
    <w:p w14:paraId="70FCFB2D" w14:textId="77777777" w:rsidR="00FF6F8F" w:rsidRDefault="00FF6F8F" w:rsidP="00FF6F8F">
      <w:pPr>
        <w:jc w:val="both"/>
        <w:rPr>
          <w:rFonts w:ascii="Arial" w:hAnsi="Arial" w:cs="Arial"/>
          <w:sz w:val="18"/>
          <w:szCs w:val="18"/>
        </w:rPr>
      </w:pPr>
    </w:p>
    <w:p w14:paraId="343CD7E6" w14:textId="77777777" w:rsidR="00FF6F8F" w:rsidRDefault="00FF6F8F" w:rsidP="00FF6F8F">
      <w:pPr>
        <w:jc w:val="both"/>
        <w:rPr>
          <w:rFonts w:ascii="Arial" w:hAnsi="Arial" w:cs="Arial"/>
        </w:rPr>
      </w:pPr>
    </w:p>
    <w:p w14:paraId="1D33516C" w14:textId="77777777" w:rsidR="00FF6F8F" w:rsidRDefault="00FF6F8F" w:rsidP="00110A5E">
      <w:pPr>
        <w:pStyle w:val="En-tte"/>
        <w:tabs>
          <w:tab w:val="left" w:pos="0"/>
          <w:tab w:val="left" w:pos="2160"/>
        </w:tabs>
        <w:ind w:right="225"/>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4" w:history="1">
        <w:r w:rsidRPr="00C660B6">
          <w:rPr>
            <w:rStyle w:val="Lienhypertexte"/>
            <w:rFonts w:ascii="Arial" w:hAnsi="Arial" w:cs="Arial"/>
            <w:bCs/>
            <w:sz w:val="18"/>
            <w:szCs w:val="22"/>
          </w:rPr>
          <w:t>article R.2343-14 ou de l’article R.2343-15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54C75EEB" w14:textId="77777777" w:rsidR="00FF6F8F" w:rsidRDefault="00FF6F8F" w:rsidP="00FF6F8F">
      <w:pPr>
        <w:pStyle w:val="En-tte"/>
        <w:tabs>
          <w:tab w:val="clear" w:pos="4536"/>
          <w:tab w:val="clear" w:pos="9072"/>
          <w:tab w:val="left" w:pos="864"/>
        </w:tabs>
        <w:rPr>
          <w:rFonts w:ascii="Arial" w:hAnsi="Arial" w:cs="Arial"/>
        </w:rPr>
      </w:pPr>
    </w:p>
    <w:p w14:paraId="7F915088" w14:textId="77777777" w:rsidR="00FF6F8F" w:rsidRPr="00411396" w:rsidRDefault="00FF6F8F" w:rsidP="00110A5E">
      <w:pPr>
        <w:pStyle w:val="En-tte"/>
        <w:tabs>
          <w:tab w:val="left" w:pos="864"/>
        </w:tabs>
        <w:ind w:right="225"/>
        <w:jc w:val="both"/>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4CB7895" w14:textId="77777777" w:rsidR="00FF6F8F" w:rsidRPr="00F15FE2" w:rsidRDefault="00FF6F8F" w:rsidP="00FF6F8F">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CDD9352" w14:textId="77777777" w:rsidR="00FF6F8F" w:rsidRPr="00411396" w:rsidRDefault="00FF6F8F" w:rsidP="00FF6F8F">
      <w:pPr>
        <w:pStyle w:val="En-tte"/>
        <w:tabs>
          <w:tab w:val="left" w:pos="864"/>
        </w:tabs>
        <w:rPr>
          <w:rFonts w:ascii="Arial" w:hAnsi="Arial" w:cs="Arial"/>
        </w:rPr>
      </w:pPr>
    </w:p>
    <w:p w14:paraId="2B696431"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Adresse internet :</w:t>
      </w:r>
    </w:p>
    <w:p w14:paraId="05357682" w14:textId="77777777" w:rsidR="00FF6F8F" w:rsidRPr="00411396" w:rsidRDefault="00FF6F8F" w:rsidP="00FF6F8F">
      <w:pPr>
        <w:pStyle w:val="En-tte"/>
        <w:tabs>
          <w:tab w:val="left" w:pos="864"/>
        </w:tabs>
        <w:ind w:left="426"/>
        <w:rPr>
          <w:rFonts w:ascii="Arial" w:hAnsi="Arial" w:cs="Arial"/>
        </w:rPr>
      </w:pPr>
    </w:p>
    <w:p w14:paraId="6F10105F"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Renseignements nécessaires pour y accéder :</w:t>
      </w:r>
    </w:p>
    <w:p w14:paraId="7C95AEEA" w14:textId="77777777" w:rsidR="00FF6F8F" w:rsidRPr="00411396" w:rsidRDefault="00FF6F8F" w:rsidP="00FF6F8F">
      <w:pPr>
        <w:pStyle w:val="En-tte"/>
        <w:tabs>
          <w:tab w:val="left" w:pos="864"/>
        </w:tabs>
        <w:ind w:left="426"/>
        <w:rPr>
          <w:rFonts w:ascii="Arial" w:hAnsi="Arial" w:cs="Arial"/>
        </w:rPr>
      </w:pPr>
    </w:p>
    <w:p w14:paraId="156454ED" w14:textId="77777777" w:rsidR="00FF6F8F" w:rsidRDefault="00FF6F8F" w:rsidP="00FF6F8F">
      <w:pPr>
        <w:jc w:val="both"/>
        <w:rPr>
          <w:rFonts w:ascii="Arial" w:hAnsi="Arial" w:cs="Arial"/>
        </w:rPr>
      </w:pPr>
    </w:p>
    <w:p w14:paraId="451ABCC6" w14:textId="77777777" w:rsidR="00FF6F8F" w:rsidRDefault="00FF6F8F" w:rsidP="00FF6F8F">
      <w:pPr>
        <w:jc w:val="both"/>
        <w:rPr>
          <w:rFonts w:ascii="Arial" w:hAnsi="Arial" w:cs="Arial"/>
        </w:rPr>
      </w:pPr>
    </w:p>
    <w:p w14:paraId="2DC8C602" w14:textId="77777777" w:rsidR="00FF6F8F" w:rsidRDefault="00FF6F8F" w:rsidP="00FF6F8F">
      <w:pPr>
        <w:jc w:val="both"/>
        <w:rPr>
          <w:rFonts w:ascii="Arial" w:hAnsi="Arial" w:cs="Arial"/>
        </w:rPr>
      </w:pPr>
      <w:r>
        <w:rPr>
          <w:rFonts w:ascii="Arial" w:hAnsi="Arial" w:cs="Arial"/>
          <w:b/>
          <w:sz w:val="22"/>
          <w:szCs w:val="22"/>
        </w:rPr>
        <w:t>F3 - Capacités</w:t>
      </w:r>
    </w:p>
    <w:p w14:paraId="0A60F88C" w14:textId="77777777" w:rsidR="00FF6F8F" w:rsidRDefault="00FF6F8F" w:rsidP="00FF6F8F">
      <w:pPr>
        <w:jc w:val="both"/>
        <w:rPr>
          <w:rFonts w:ascii="Arial" w:hAnsi="Arial" w:cs="Arial"/>
        </w:rPr>
      </w:pPr>
    </w:p>
    <w:p w14:paraId="452BC0B7" w14:textId="77777777" w:rsidR="00FF6F8F" w:rsidRDefault="00FF6F8F" w:rsidP="00110A5E">
      <w:pPr>
        <w:ind w:right="83"/>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3A8D0C9D" w14:textId="77777777" w:rsidR="00FF6F8F" w:rsidRDefault="00FF6F8F" w:rsidP="00FF6F8F">
      <w:pPr>
        <w:rPr>
          <w:rFonts w:ascii="Arial" w:hAnsi="Arial" w:cs="Arial"/>
        </w:rPr>
      </w:pPr>
      <w:r>
        <w:rPr>
          <w:rFonts w:ascii="Arial" w:hAnsi="Arial" w:cs="Arial"/>
          <w:i/>
          <w:sz w:val="18"/>
          <w:szCs w:val="18"/>
        </w:rPr>
        <w:t>(Cocher la case correspondante.)</w:t>
      </w:r>
    </w:p>
    <w:p w14:paraId="5029BE99" w14:textId="77777777" w:rsidR="00FF6F8F" w:rsidRDefault="00FF6F8F" w:rsidP="00FF6F8F">
      <w:pPr>
        <w:rPr>
          <w:rFonts w:ascii="Arial" w:hAnsi="Arial" w:cs="Arial"/>
        </w:rPr>
      </w:pPr>
    </w:p>
    <w:p w14:paraId="6C81CC12" w14:textId="77777777" w:rsidR="00FF6F8F" w:rsidRDefault="00FF6F8F" w:rsidP="00FF6F8F">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4A7EBC3C" w14:textId="77777777" w:rsidR="00FF6F8F" w:rsidRDefault="00FF6F8F" w:rsidP="00FF6F8F">
      <w:pPr>
        <w:ind w:left="4536" w:hanging="3990"/>
        <w:jc w:val="both"/>
        <w:rPr>
          <w:rFonts w:ascii="Arial" w:hAnsi="Arial" w:cs="Arial"/>
        </w:rPr>
      </w:pPr>
    </w:p>
    <w:p w14:paraId="7B0820A3" w14:textId="77777777" w:rsidR="00FF6F8F" w:rsidRDefault="00FF6F8F" w:rsidP="00110A5E">
      <w:pPr>
        <w:ind w:right="83"/>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7C245360" w14:textId="77777777" w:rsidR="00FF6F8F" w:rsidRDefault="00FF6F8F" w:rsidP="00FF6F8F">
      <w:pPr>
        <w:ind w:left="4536" w:hanging="3990"/>
        <w:jc w:val="both"/>
        <w:rPr>
          <w:rFonts w:ascii="Arial" w:hAnsi="Arial" w:cs="Arial"/>
        </w:rPr>
      </w:pPr>
    </w:p>
    <w:p w14:paraId="189F7D6B" w14:textId="77777777" w:rsidR="00FF6F8F" w:rsidRDefault="00FF6F8F" w:rsidP="00FF6F8F">
      <w:pPr>
        <w:suppressAutoHyphens w:val="0"/>
        <w:spacing w:after="160" w:line="259" w:lineRule="auto"/>
        <w:rPr>
          <w:rFonts w:ascii="Arial" w:hAnsi="Arial" w:cs="Arial"/>
        </w:rPr>
      </w:pPr>
      <w:r>
        <w:rPr>
          <w:rFonts w:ascii="Arial" w:hAnsi="Arial" w:cs="Arial"/>
        </w:rPr>
        <w:br w:type="page"/>
      </w: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772F7B" w:rsidRPr="000F5A82" w14:paraId="753BD7C1" w14:textId="77777777" w:rsidTr="00F06630">
        <w:trPr>
          <w:trHeight w:val="454"/>
        </w:trPr>
        <w:tc>
          <w:tcPr>
            <w:tcW w:w="9852" w:type="dxa"/>
            <w:shd w:val="clear" w:color="auto" w:fill="465F9D"/>
            <w:vAlign w:val="center"/>
          </w:tcPr>
          <w:p w14:paraId="00270D74" w14:textId="03C2F00F" w:rsidR="00772F7B" w:rsidRPr="000F5A82" w:rsidRDefault="00772F7B" w:rsidP="00F06630">
            <w:pPr>
              <w:tabs>
                <w:tab w:val="left" w:pos="-142"/>
                <w:tab w:val="left" w:pos="4111"/>
              </w:tabs>
              <w:jc w:val="both"/>
              <w:rPr>
                <w:rFonts w:ascii="Arial" w:hAnsi="Arial" w:cs="Arial"/>
                <w:i/>
                <w:iCs/>
                <w:color w:val="FFFFFF"/>
                <w:sz w:val="18"/>
                <w:szCs w:val="18"/>
              </w:rPr>
            </w:pPr>
            <w:r>
              <w:rPr>
                <w:rFonts w:ascii="Arial" w:hAnsi="Arial" w:cs="Arial"/>
                <w:b/>
                <w:bCs/>
                <w:color w:val="FFFFFF"/>
                <w:sz w:val="22"/>
                <w:szCs w:val="22"/>
              </w:rPr>
              <w:lastRenderedPageBreak/>
              <w:t>G – Désignation du mandataire (en cas de groupement)</w:t>
            </w:r>
          </w:p>
        </w:tc>
      </w:tr>
    </w:tbl>
    <w:p w14:paraId="13D1054C" w14:textId="77777777" w:rsidR="00772F7B" w:rsidRDefault="00772F7B" w:rsidP="00772F7B">
      <w:pPr>
        <w:rPr>
          <w:rFonts w:ascii="Arial" w:hAnsi="Arial" w:cs="Arial"/>
          <w:b/>
          <w:bCs/>
        </w:rPr>
      </w:pPr>
    </w:p>
    <w:p w14:paraId="6E0E6BFB" w14:textId="77777777" w:rsidR="00FF6F8F" w:rsidRPr="00936A77" w:rsidRDefault="00FF6F8F" w:rsidP="00FF6F8F">
      <w:pPr>
        <w:rPr>
          <w:rFonts w:ascii="Arial" w:hAnsi="Arial" w:cs="Arial"/>
          <w:b/>
          <w:bCs/>
          <w:i/>
          <w:sz w:val="18"/>
          <w:szCs w:val="18"/>
          <w:u w:val="single"/>
        </w:rPr>
      </w:pPr>
      <w:r w:rsidRPr="00936A77">
        <w:rPr>
          <w:rFonts w:ascii="Arial" w:hAnsi="Arial" w:cs="Arial"/>
          <w:b/>
          <w:bCs/>
          <w:u w:val="single"/>
        </w:rPr>
        <w:t>Les membres du groupement désignent le mandataire suivant :</w:t>
      </w:r>
    </w:p>
    <w:p w14:paraId="3A516948" w14:textId="77777777" w:rsidR="00FF6F8F" w:rsidRDefault="00FF6F8F" w:rsidP="00110A5E">
      <w:pPr>
        <w:ind w:right="367"/>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5" w:history="1">
        <w:r w:rsidRPr="00386724">
          <w:rPr>
            <w:rStyle w:val="Lienhypertexte"/>
            <w:rFonts w:ascii="Arial" w:hAnsi="Arial" w:cs="Arial"/>
            <w:i/>
            <w:sz w:val="18"/>
            <w:szCs w:val="18"/>
          </w:rPr>
          <w:t>ICD</w:t>
        </w:r>
      </w:hyperlink>
      <w:r>
        <w:rPr>
          <w:rFonts w:ascii="Arial" w:hAnsi="Arial" w:cs="Arial"/>
          <w:i/>
          <w:sz w:val="18"/>
          <w:szCs w:val="18"/>
        </w:rPr>
        <w:t>].]</w:t>
      </w:r>
    </w:p>
    <w:p w14:paraId="6040B49D" w14:textId="77777777" w:rsidR="00FF6F8F" w:rsidRDefault="00FF6F8F" w:rsidP="00FF6F8F">
      <w:pPr>
        <w:rPr>
          <w:rFonts w:ascii="Arial" w:hAnsi="Arial" w:cs="Arial"/>
        </w:rPr>
      </w:pPr>
    </w:p>
    <w:p w14:paraId="2D5DD37D"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3871DD5" w14:textId="77777777" w:rsidR="00FF6F8F" w:rsidRDefault="00FF6F8F" w:rsidP="00FF6F8F">
      <w:pPr>
        <w:pStyle w:val="En-tte"/>
        <w:ind w:left="360"/>
        <w:rPr>
          <w:rFonts w:ascii="Arial" w:hAnsi="Arial" w:cs="Arial"/>
        </w:rPr>
      </w:pPr>
    </w:p>
    <w:p w14:paraId="7190296D" w14:textId="77777777" w:rsidR="00FF6F8F" w:rsidRDefault="00FF6F8F" w:rsidP="00FF6F8F">
      <w:pPr>
        <w:pStyle w:val="En-tte"/>
        <w:ind w:left="360"/>
        <w:rPr>
          <w:rFonts w:ascii="Arial" w:hAnsi="Arial" w:cs="Arial"/>
        </w:rPr>
      </w:pPr>
    </w:p>
    <w:p w14:paraId="42922B84" w14:textId="77777777" w:rsidR="00FF6F8F" w:rsidRDefault="00FF6F8F" w:rsidP="00FF6F8F">
      <w:pPr>
        <w:pStyle w:val="En-tte"/>
        <w:ind w:left="360"/>
        <w:rPr>
          <w:rFonts w:ascii="Arial" w:hAnsi="Arial" w:cs="Arial"/>
        </w:rPr>
      </w:pPr>
    </w:p>
    <w:p w14:paraId="10EDBE1B" w14:textId="77777777" w:rsidR="00B95DC6" w:rsidRPr="00775F55" w:rsidRDefault="00B95DC6" w:rsidP="00FF6F8F">
      <w:pPr>
        <w:pStyle w:val="En-tte"/>
        <w:ind w:left="360"/>
        <w:rPr>
          <w:rFonts w:ascii="Arial" w:hAnsi="Arial" w:cs="Arial"/>
        </w:rPr>
      </w:pPr>
    </w:p>
    <w:p w14:paraId="7C9C3699"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FE78F02" w14:textId="77777777" w:rsidR="00FF6F8F" w:rsidRDefault="00FF6F8F" w:rsidP="00FF6F8F">
      <w:pPr>
        <w:pStyle w:val="En-tte"/>
        <w:ind w:left="360"/>
        <w:rPr>
          <w:rFonts w:ascii="Arial" w:hAnsi="Arial" w:cs="Arial"/>
        </w:rPr>
      </w:pPr>
    </w:p>
    <w:p w14:paraId="41660A48" w14:textId="77777777" w:rsidR="00FF6F8F" w:rsidRDefault="00FF6F8F" w:rsidP="00FF6F8F">
      <w:pPr>
        <w:pStyle w:val="En-tte"/>
        <w:ind w:left="360"/>
        <w:rPr>
          <w:rFonts w:ascii="Arial" w:hAnsi="Arial" w:cs="Arial"/>
        </w:rPr>
      </w:pPr>
    </w:p>
    <w:p w14:paraId="02A53BBC" w14:textId="77777777" w:rsidR="00FF6F8F" w:rsidRDefault="00FF6F8F" w:rsidP="00FF6F8F">
      <w:pPr>
        <w:pStyle w:val="En-tte"/>
        <w:ind w:left="360"/>
        <w:rPr>
          <w:rFonts w:ascii="Arial" w:hAnsi="Arial" w:cs="Arial"/>
        </w:rPr>
      </w:pPr>
    </w:p>
    <w:p w14:paraId="17F14B07" w14:textId="77777777" w:rsidR="00FF6F8F" w:rsidRPr="00775F55" w:rsidRDefault="00FF6F8F" w:rsidP="00FF6F8F">
      <w:pPr>
        <w:pStyle w:val="En-tte"/>
        <w:ind w:left="360"/>
        <w:rPr>
          <w:rFonts w:ascii="Arial" w:hAnsi="Arial" w:cs="Arial"/>
        </w:rPr>
      </w:pPr>
    </w:p>
    <w:p w14:paraId="1ED81A13"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36CFCCE" w14:textId="77777777" w:rsidR="00FF6F8F" w:rsidRDefault="00FF6F8F" w:rsidP="00FF6F8F">
      <w:pPr>
        <w:pStyle w:val="En-tte"/>
        <w:rPr>
          <w:rFonts w:ascii="Arial" w:hAnsi="Arial" w:cs="Arial"/>
        </w:rPr>
      </w:pPr>
    </w:p>
    <w:p w14:paraId="672B43A0" w14:textId="77777777" w:rsidR="00FF6F8F" w:rsidRPr="00775F55" w:rsidRDefault="00FF6F8F" w:rsidP="00FF6F8F">
      <w:pPr>
        <w:pStyle w:val="En-tte"/>
        <w:ind w:left="360"/>
        <w:rPr>
          <w:rFonts w:ascii="Arial" w:hAnsi="Arial" w:cs="Arial"/>
        </w:rPr>
      </w:pPr>
    </w:p>
    <w:p w14:paraId="01CE3456"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5EBA673C" w14:textId="77777777" w:rsidR="00FF6F8F" w:rsidRDefault="00FF6F8F" w:rsidP="00FF6F8F">
      <w:pPr>
        <w:pStyle w:val="En-tte"/>
        <w:rPr>
          <w:rFonts w:ascii="Arial" w:hAnsi="Arial" w:cs="Arial"/>
        </w:rPr>
      </w:pPr>
    </w:p>
    <w:p w14:paraId="30175825" w14:textId="77777777" w:rsidR="00FF6F8F" w:rsidRDefault="00FF6F8F" w:rsidP="00FF6F8F">
      <w:pPr>
        <w:pStyle w:val="En-tte"/>
        <w:ind w:left="360"/>
        <w:rPr>
          <w:rFonts w:ascii="Arial" w:hAnsi="Arial" w:cs="Arial"/>
        </w:rPr>
      </w:pPr>
    </w:p>
    <w:p w14:paraId="0A9D4AC7" w14:textId="77777777" w:rsidR="00FF6F8F" w:rsidRPr="00775F55" w:rsidRDefault="00FF6F8F" w:rsidP="00FF6F8F">
      <w:pPr>
        <w:pStyle w:val="En-tte"/>
        <w:ind w:left="360"/>
        <w:rPr>
          <w:rFonts w:ascii="Arial" w:hAnsi="Arial" w:cs="Arial"/>
        </w:rPr>
      </w:pPr>
    </w:p>
    <w:p w14:paraId="4F4A64C5" w14:textId="77777777" w:rsidR="00FF6F8F" w:rsidRPr="00775F55" w:rsidRDefault="00FF6F8F" w:rsidP="00FF6F8F">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6" w:history="1">
        <w:r w:rsidRPr="00775F55">
          <w:rPr>
            <w:rStyle w:val="Lienhypertexte"/>
            <w:rFonts w:ascii="Arial" w:hAnsi="Arial" w:cs="Arial"/>
          </w:rPr>
          <w:t>ICD</w:t>
        </w:r>
      </w:hyperlink>
      <w:r w:rsidRPr="00775F55">
        <w:rPr>
          <w:rFonts w:ascii="Arial" w:hAnsi="Arial" w:cs="Arial"/>
        </w:rPr>
        <w:t> :</w:t>
      </w:r>
    </w:p>
    <w:p w14:paraId="7408C769" w14:textId="77777777" w:rsidR="00FF6F8F" w:rsidRPr="00775F55" w:rsidRDefault="00FF6F8F" w:rsidP="00FF6F8F">
      <w:pPr>
        <w:pStyle w:val="En-tte"/>
        <w:ind w:left="360"/>
        <w:rPr>
          <w:rFonts w:ascii="Arial" w:hAnsi="Arial" w:cs="Arial"/>
        </w:rPr>
      </w:pPr>
    </w:p>
    <w:p w14:paraId="0FD6EBED" w14:textId="77777777" w:rsidR="00FF6F8F" w:rsidRDefault="00FF6F8F" w:rsidP="00FF6F8F">
      <w:pPr>
        <w:pStyle w:val="En-tte"/>
        <w:ind w:left="360"/>
        <w:rPr>
          <w:rFonts w:ascii="Arial" w:hAnsi="Arial" w:cs="Arial"/>
        </w:rPr>
      </w:pPr>
    </w:p>
    <w:p w14:paraId="4325A26A" w14:textId="77777777" w:rsidR="00FF6F8F" w:rsidRPr="00775F55" w:rsidRDefault="00FF6F8F" w:rsidP="00FF6F8F">
      <w:pPr>
        <w:pStyle w:val="En-tte"/>
        <w:ind w:left="360"/>
        <w:rPr>
          <w:rFonts w:ascii="Arial" w:hAnsi="Arial" w:cs="Arial"/>
        </w:rPr>
      </w:pPr>
    </w:p>
    <w:p w14:paraId="15D482A5" w14:textId="77777777" w:rsidR="00FF6F8F" w:rsidRDefault="00FF6F8F" w:rsidP="00FF6F8F">
      <w:pPr>
        <w:rPr>
          <w:rFonts w:ascii="Arial" w:hAnsi="Arial" w:cs="Arial"/>
        </w:rPr>
      </w:pPr>
    </w:p>
    <w:p w14:paraId="14A4A805" w14:textId="77777777" w:rsidR="00FF6F8F" w:rsidRDefault="00FF6F8F" w:rsidP="00110A5E">
      <w:pPr>
        <w:ind w:right="367"/>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0BCE8483" w14:textId="77777777" w:rsidR="00FF6F8F" w:rsidRDefault="00FF6F8F" w:rsidP="00FF6F8F">
      <w:pPr>
        <w:tabs>
          <w:tab w:val="left" w:pos="3402"/>
          <w:tab w:val="left" w:pos="6237"/>
          <w:tab w:val="left" w:pos="9072"/>
        </w:tabs>
        <w:spacing w:before="120" w:after="120"/>
      </w:pPr>
    </w:p>
    <w:p w14:paraId="0CBE4E04" w14:textId="77777777" w:rsidR="00FF6F8F" w:rsidRDefault="00FF6F8F" w:rsidP="00FF6F8F">
      <w:pPr>
        <w:tabs>
          <w:tab w:val="left" w:pos="3402"/>
          <w:tab w:val="left" w:pos="6237"/>
          <w:tab w:val="left" w:pos="9072"/>
        </w:tabs>
        <w:spacing w:before="120" w:after="120"/>
      </w:pPr>
    </w:p>
    <w:p w14:paraId="7A5FBF75" w14:textId="77777777" w:rsidR="00FF6F8F" w:rsidRDefault="00FF6F8F" w:rsidP="00FF6F8F"/>
    <w:p w14:paraId="4640D54D" w14:textId="77777777" w:rsidR="00FF6F8F" w:rsidRDefault="00FF6F8F" w:rsidP="00FF6F8F"/>
    <w:p w14:paraId="52ECE584" w14:textId="77777777" w:rsidR="00FF6F8F" w:rsidRDefault="00FF6F8F" w:rsidP="00FF6F8F"/>
    <w:p w14:paraId="18A01A90" w14:textId="77777777" w:rsidR="00772F7B" w:rsidRDefault="00772F7B" w:rsidP="00FF6F8F"/>
    <w:p w14:paraId="7E31737B" w14:textId="77777777" w:rsidR="00772F7B" w:rsidRDefault="00772F7B" w:rsidP="00FF6F8F"/>
    <w:p w14:paraId="013B3326" w14:textId="77777777" w:rsidR="00772F7B" w:rsidRDefault="00772F7B" w:rsidP="00FF6F8F"/>
    <w:p w14:paraId="670B5F20" w14:textId="77777777" w:rsidR="00772F7B" w:rsidRDefault="00772F7B" w:rsidP="00FF6F8F"/>
    <w:p w14:paraId="4182BBF3" w14:textId="77777777" w:rsidR="00772F7B" w:rsidRDefault="00772F7B" w:rsidP="00FF6F8F"/>
    <w:p w14:paraId="25C6C850" w14:textId="77777777" w:rsidR="00772F7B" w:rsidRDefault="00772F7B" w:rsidP="00FF6F8F"/>
    <w:p w14:paraId="42615BDF" w14:textId="77777777" w:rsidR="00772F7B" w:rsidRDefault="00772F7B" w:rsidP="00FF6F8F"/>
    <w:p w14:paraId="3390B353" w14:textId="77777777" w:rsidR="00B95DC6" w:rsidRDefault="00B95DC6" w:rsidP="00FF6F8F"/>
    <w:sectPr w:rsidR="00B95DC6" w:rsidSect="00984C97">
      <w:footerReference w:type="default" r:id="rId37"/>
      <w:pgSz w:w="11906" w:h="16838" w:code="9"/>
      <w:pgMar w:top="1021" w:right="737" w:bottom="1077" w:left="1021" w:header="624" w:footer="62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5EB0E2" w14:textId="77777777" w:rsidR="00984C97" w:rsidRDefault="00984C97">
      <w:r>
        <w:separator/>
      </w:r>
    </w:p>
  </w:endnote>
  <w:endnote w:type="continuationSeparator" w:id="0">
    <w:p w14:paraId="295CB417" w14:textId="77777777" w:rsidR="00984C97" w:rsidRDefault="00984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8776C" w14:textId="7B8D57B3" w:rsidR="00B95DC6" w:rsidRPr="00B017BE" w:rsidRDefault="00B95DC6" w:rsidP="00B95DC6">
    <w:pPr>
      <w:shd w:val="clear" w:color="auto" w:fill="3558A2"/>
      <w:tabs>
        <w:tab w:val="left" w:pos="9072"/>
        <w:tab w:val="left" w:pos="9781"/>
      </w:tabs>
      <w:ind w:right="-198"/>
      <w:rPr>
        <w:rFonts w:ascii="Arial" w:hAnsi="Arial" w:cs="Arial"/>
        <w:b/>
        <w:color w:val="FFFFFF"/>
        <w:sz w:val="10"/>
        <w:szCs w:val="10"/>
      </w:rPr>
    </w:pPr>
  </w:p>
  <w:p w14:paraId="7C1A3B3B" w14:textId="4A890337" w:rsidR="00B95DC6" w:rsidRDefault="00B95DC6" w:rsidP="00B95DC6">
    <w:pPr>
      <w:shd w:val="clear" w:color="auto" w:fill="3558A2"/>
      <w:tabs>
        <w:tab w:val="left" w:pos="8647"/>
      </w:tabs>
      <w:ind w:right="-198"/>
      <w:rPr>
        <w:rFonts w:ascii="Arial" w:hAnsi="Arial" w:cs="Arial"/>
        <w:b/>
        <w:bCs/>
        <w:color w:val="FFFFFF"/>
      </w:rPr>
    </w:pPr>
    <w:r w:rsidRPr="00AE4460">
      <w:rPr>
        <w:rFonts w:ascii="Arial" w:hAnsi="Arial" w:cs="Arial"/>
        <w:b/>
        <w:color w:val="FFFFFF"/>
      </w:rPr>
      <w:t>DC</w:t>
    </w:r>
    <w:r>
      <w:rPr>
        <w:rFonts w:ascii="Arial" w:hAnsi="Arial" w:cs="Arial"/>
        <w:b/>
        <w:color w:val="FFFFFF"/>
      </w:rPr>
      <w:t>1</w:t>
    </w:r>
    <w:r w:rsidRPr="00AE4460">
      <w:rPr>
        <w:rFonts w:ascii="Arial" w:hAnsi="Arial" w:cs="Arial"/>
        <w:b/>
        <w:color w:val="FFFFFF"/>
      </w:rPr>
      <w:t xml:space="preserve"> –</w:t>
    </w:r>
    <w:r>
      <w:rPr>
        <w:rFonts w:ascii="Arial" w:hAnsi="Arial" w:cs="Arial"/>
        <w:b/>
        <w:color w:val="FFFFFF"/>
      </w:rPr>
      <w:t>Lettre de candidature</w:t>
    </w:r>
    <w:r w:rsidRPr="00AE4460">
      <w:rPr>
        <w:rFonts w:ascii="Arial" w:hAnsi="Arial" w:cs="Arial"/>
        <w:b/>
        <w:i/>
        <w:color w:val="FFFFFF"/>
      </w:rPr>
      <w:t xml:space="preserve"> -  Consultation n°</w:t>
    </w:r>
    <w:r>
      <w:rPr>
        <w:rFonts w:ascii="Arial" w:hAnsi="Arial" w:cs="Arial"/>
        <w:b/>
        <w:color w:val="FFFFFF"/>
      </w:rPr>
      <w:t>202</w:t>
    </w:r>
    <w:r w:rsidR="004D2A36">
      <w:rPr>
        <w:rFonts w:ascii="Arial" w:hAnsi="Arial" w:cs="Arial"/>
        <w:b/>
        <w:color w:val="FFFFFF"/>
      </w:rPr>
      <w:t>5</w:t>
    </w:r>
    <w:r>
      <w:rPr>
        <w:rFonts w:ascii="Arial" w:hAnsi="Arial" w:cs="Arial"/>
        <w:b/>
        <w:color w:val="FFFFFF"/>
      </w:rPr>
      <w:t>/CONSU</w:t>
    </w:r>
    <w:r w:rsidR="0000484A">
      <w:rPr>
        <w:rFonts w:ascii="Arial" w:hAnsi="Arial" w:cs="Arial"/>
        <w:b/>
        <w:color w:val="FFFFFF"/>
      </w:rPr>
      <w:t>/</w:t>
    </w:r>
    <w:r w:rsidR="00856DD3">
      <w:rPr>
        <w:rFonts w:ascii="Arial" w:hAnsi="Arial" w:cs="Arial"/>
        <w:b/>
        <w:color w:val="FFFFFF"/>
      </w:rPr>
      <w:t>0</w:t>
    </w:r>
    <w:r w:rsidR="00832293">
      <w:rPr>
        <w:rFonts w:ascii="Arial" w:hAnsi="Arial" w:cs="Arial"/>
        <w:b/>
        <w:color w:val="FFFFFF"/>
      </w:rPr>
      <w:t xml:space="preserve">5 </w:t>
    </w:r>
    <w:r w:rsidR="003A61F7">
      <w:rPr>
        <w:rFonts w:ascii="Arial" w:hAnsi="Arial" w:cs="Arial"/>
        <w:b/>
        <w:color w:val="FFFFFF"/>
      </w:rPr>
      <w:t xml:space="preserve">du </w:t>
    </w:r>
    <w:r w:rsidR="00832293">
      <w:rPr>
        <w:rFonts w:ascii="Arial" w:hAnsi="Arial" w:cs="Arial"/>
        <w:b/>
        <w:color w:val="FFFFFF"/>
      </w:rPr>
      <w:t>25 juillet</w:t>
    </w:r>
    <w:r w:rsidR="0000484A">
      <w:rPr>
        <w:rFonts w:ascii="Arial" w:hAnsi="Arial" w:cs="Arial"/>
        <w:b/>
        <w:color w:val="FFFFFF"/>
      </w:rPr>
      <w:t xml:space="preserve"> 202</w:t>
    </w:r>
    <w:r w:rsidR="004D2A36">
      <w:rPr>
        <w:rFonts w:ascii="Arial" w:hAnsi="Arial" w:cs="Arial"/>
        <w:b/>
        <w:color w:val="FFFFFF"/>
      </w:rPr>
      <w:t>5</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Pr>
        <w:rFonts w:ascii="Arial" w:hAnsi="Arial" w:cs="Arial"/>
        <w:b/>
        <w:bCs/>
        <w:color w:val="FFFFFF"/>
      </w:rPr>
      <w:t>6</w:t>
    </w:r>
    <w:r w:rsidRPr="00F85387">
      <w:rPr>
        <w:rFonts w:ascii="Arial" w:hAnsi="Arial" w:cs="Arial"/>
        <w:b/>
        <w:bCs/>
        <w:color w:val="FFFFFF"/>
      </w:rPr>
      <w:fldChar w:fldCharType="end"/>
    </w:r>
  </w:p>
  <w:p w14:paraId="5DA4D586" w14:textId="77777777" w:rsidR="00B95DC6" w:rsidRPr="00B95DC6" w:rsidRDefault="00B95DC6" w:rsidP="00B95DC6">
    <w:pPr>
      <w:shd w:val="clear" w:color="auto" w:fill="3558A2"/>
      <w:tabs>
        <w:tab w:val="left" w:pos="8647"/>
      </w:tabs>
      <w:ind w:right="-198"/>
      <w:rPr>
        <w:rFonts w:ascii="Arial" w:hAnsi="Arial" w:cs="Arial"/>
        <w:b/>
        <w:bCs/>
        <w:color w:val="FFFFFF"/>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2DBFBE" w14:textId="77777777" w:rsidR="00984C97" w:rsidRDefault="00984C97">
      <w:r>
        <w:separator/>
      </w:r>
    </w:p>
  </w:footnote>
  <w:footnote w:type="continuationSeparator" w:id="0">
    <w:p w14:paraId="44E51093" w14:textId="77777777" w:rsidR="00984C97" w:rsidRDefault="00984C97">
      <w:r>
        <w:continuationSeparator/>
      </w:r>
    </w:p>
  </w:footnote>
  <w:footnote w:id="1">
    <w:p w14:paraId="37934C90"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28ED0848"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28636F13" w14:textId="77777777" w:rsidR="00E551D6" w:rsidRDefault="00E551D6" w:rsidP="00E551D6">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06" type="#_x0000_t75" style="width:11.25pt;height:11.25pt;visibility:visible;mso-wrap-style:square" o:bullet="t">
        <v:imagedata r:id="rId1" o:title=""/>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6177E7"/>
    <w:multiLevelType w:val="hybridMultilevel"/>
    <w:tmpl w:val="96F84A78"/>
    <w:lvl w:ilvl="0" w:tplc="040C000F">
      <w:start w:val="1"/>
      <w:numFmt w:val="decimal"/>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7" w15:restartNumberingAfterBreak="0">
    <w:nsid w:val="23035639"/>
    <w:multiLevelType w:val="hybridMultilevel"/>
    <w:tmpl w:val="14F41B7E"/>
    <w:lvl w:ilvl="0" w:tplc="040C0001">
      <w:start w:val="1"/>
      <w:numFmt w:val="bullet"/>
      <w:lvlText w:val=""/>
      <w:lvlJc w:val="left"/>
      <w:pPr>
        <w:ind w:left="1290" w:hanging="360"/>
      </w:pPr>
      <w:rPr>
        <w:rFonts w:ascii="Symbol" w:hAnsi="Symbol" w:hint="default"/>
      </w:rPr>
    </w:lvl>
    <w:lvl w:ilvl="1" w:tplc="040C0003" w:tentative="1">
      <w:start w:val="1"/>
      <w:numFmt w:val="bullet"/>
      <w:lvlText w:val="o"/>
      <w:lvlJc w:val="left"/>
      <w:pPr>
        <w:ind w:left="2010" w:hanging="360"/>
      </w:pPr>
      <w:rPr>
        <w:rFonts w:ascii="Courier New" w:hAnsi="Courier New" w:cs="Courier New" w:hint="default"/>
      </w:rPr>
    </w:lvl>
    <w:lvl w:ilvl="2" w:tplc="040C0005" w:tentative="1">
      <w:start w:val="1"/>
      <w:numFmt w:val="bullet"/>
      <w:lvlText w:val=""/>
      <w:lvlJc w:val="left"/>
      <w:pPr>
        <w:ind w:left="2730" w:hanging="360"/>
      </w:pPr>
      <w:rPr>
        <w:rFonts w:ascii="Wingdings" w:hAnsi="Wingdings" w:hint="default"/>
      </w:rPr>
    </w:lvl>
    <w:lvl w:ilvl="3" w:tplc="040C0001" w:tentative="1">
      <w:start w:val="1"/>
      <w:numFmt w:val="bullet"/>
      <w:lvlText w:val=""/>
      <w:lvlJc w:val="left"/>
      <w:pPr>
        <w:ind w:left="3450" w:hanging="360"/>
      </w:pPr>
      <w:rPr>
        <w:rFonts w:ascii="Symbol" w:hAnsi="Symbol" w:hint="default"/>
      </w:rPr>
    </w:lvl>
    <w:lvl w:ilvl="4" w:tplc="040C0003" w:tentative="1">
      <w:start w:val="1"/>
      <w:numFmt w:val="bullet"/>
      <w:lvlText w:val="o"/>
      <w:lvlJc w:val="left"/>
      <w:pPr>
        <w:ind w:left="4170" w:hanging="360"/>
      </w:pPr>
      <w:rPr>
        <w:rFonts w:ascii="Courier New" w:hAnsi="Courier New" w:cs="Courier New" w:hint="default"/>
      </w:rPr>
    </w:lvl>
    <w:lvl w:ilvl="5" w:tplc="040C0005" w:tentative="1">
      <w:start w:val="1"/>
      <w:numFmt w:val="bullet"/>
      <w:lvlText w:val=""/>
      <w:lvlJc w:val="left"/>
      <w:pPr>
        <w:ind w:left="4890" w:hanging="360"/>
      </w:pPr>
      <w:rPr>
        <w:rFonts w:ascii="Wingdings" w:hAnsi="Wingdings" w:hint="default"/>
      </w:rPr>
    </w:lvl>
    <w:lvl w:ilvl="6" w:tplc="040C0001" w:tentative="1">
      <w:start w:val="1"/>
      <w:numFmt w:val="bullet"/>
      <w:lvlText w:val=""/>
      <w:lvlJc w:val="left"/>
      <w:pPr>
        <w:ind w:left="5610" w:hanging="360"/>
      </w:pPr>
      <w:rPr>
        <w:rFonts w:ascii="Symbol" w:hAnsi="Symbol" w:hint="default"/>
      </w:rPr>
    </w:lvl>
    <w:lvl w:ilvl="7" w:tplc="040C0003" w:tentative="1">
      <w:start w:val="1"/>
      <w:numFmt w:val="bullet"/>
      <w:lvlText w:val="o"/>
      <w:lvlJc w:val="left"/>
      <w:pPr>
        <w:ind w:left="6330" w:hanging="360"/>
      </w:pPr>
      <w:rPr>
        <w:rFonts w:ascii="Courier New" w:hAnsi="Courier New" w:cs="Courier New" w:hint="default"/>
      </w:rPr>
    </w:lvl>
    <w:lvl w:ilvl="8" w:tplc="040C0005" w:tentative="1">
      <w:start w:val="1"/>
      <w:numFmt w:val="bullet"/>
      <w:lvlText w:val=""/>
      <w:lvlJc w:val="left"/>
      <w:pPr>
        <w:ind w:left="7050" w:hanging="360"/>
      </w:pPr>
      <w:rPr>
        <w:rFonts w:ascii="Wingdings" w:hAnsi="Wingdings" w:hint="default"/>
      </w:rPr>
    </w:lvl>
  </w:abstractNum>
  <w:abstractNum w:abstractNumId="8" w15:restartNumberingAfterBreak="0">
    <w:nsid w:val="28F8734C"/>
    <w:multiLevelType w:val="hybridMultilevel"/>
    <w:tmpl w:val="0172AB24"/>
    <w:lvl w:ilvl="0" w:tplc="2DA0B5D4">
      <w:start w:val="1"/>
      <w:numFmt w:val="bullet"/>
      <w:lvlText w:val=""/>
      <w:lvlPicBulletId w:val="0"/>
      <w:lvlJc w:val="left"/>
      <w:pPr>
        <w:tabs>
          <w:tab w:val="num" w:pos="720"/>
        </w:tabs>
        <w:ind w:left="720" w:hanging="360"/>
      </w:pPr>
      <w:rPr>
        <w:rFonts w:ascii="Symbol" w:hAnsi="Symbol" w:hint="default"/>
      </w:rPr>
    </w:lvl>
    <w:lvl w:ilvl="1" w:tplc="F5601FA6" w:tentative="1">
      <w:start w:val="1"/>
      <w:numFmt w:val="bullet"/>
      <w:lvlText w:val=""/>
      <w:lvlJc w:val="left"/>
      <w:pPr>
        <w:tabs>
          <w:tab w:val="num" w:pos="1440"/>
        </w:tabs>
        <w:ind w:left="1440" w:hanging="360"/>
      </w:pPr>
      <w:rPr>
        <w:rFonts w:ascii="Symbol" w:hAnsi="Symbol" w:hint="default"/>
      </w:rPr>
    </w:lvl>
    <w:lvl w:ilvl="2" w:tplc="A8E4AF80" w:tentative="1">
      <w:start w:val="1"/>
      <w:numFmt w:val="bullet"/>
      <w:lvlText w:val=""/>
      <w:lvlJc w:val="left"/>
      <w:pPr>
        <w:tabs>
          <w:tab w:val="num" w:pos="2160"/>
        </w:tabs>
        <w:ind w:left="2160" w:hanging="360"/>
      </w:pPr>
      <w:rPr>
        <w:rFonts w:ascii="Symbol" w:hAnsi="Symbol" w:hint="default"/>
      </w:rPr>
    </w:lvl>
    <w:lvl w:ilvl="3" w:tplc="310E6B2E" w:tentative="1">
      <w:start w:val="1"/>
      <w:numFmt w:val="bullet"/>
      <w:lvlText w:val=""/>
      <w:lvlJc w:val="left"/>
      <w:pPr>
        <w:tabs>
          <w:tab w:val="num" w:pos="2880"/>
        </w:tabs>
        <w:ind w:left="2880" w:hanging="360"/>
      </w:pPr>
      <w:rPr>
        <w:rFonts w:ascii="Symbol" w:hAnsi="Symbol" w:hint="default"/>
      </w:rPr>
    </w:lvl>
    <w:lvl w:ilvl="4" w:tplc="2918D164" w:tentative="1">
      <w:start w:val="1"/>
      <w:numFmt w:val="bullet"/>
      <w:lvlText w:val=""/>
      <w:lvlJc w:val="left"/>
      <w:pPr>
        <w:tabs>
          <w:tab w:val="num" w:pos="3600"/>
        </w:tabs>
        <w:ind w:left="3600" w:hanging="360"/>
      </w:pPr>
      <w:rPr>
        <w:rFonts w:ascii="Symbol" w:hAnsi="Symbol" w:hint="default"/>
      </w:rPr>
    </w:lvl>
    <w:lvl w:ilvl="5" w:tplc="A3AEC316" w:tentative="1">
      <w:start w:val="1"/>
      <w:numFmt w:val="bullet"/>
      <w:lvlText w:val=""/>
      <w:lvlJc w:val="left"/>
      <w:pPr>
        <w:tabs>
          <w:tab w:val="num" w:pos="4320"/>
        </w:tabs>
        <w:ind w:left="4320" w:hanging="360"/>
      </w:pPr>
      <w:rPr>
        <w:rFonts w:ascii="Symbol" w:hAnsi="Symbol" w:hint="default"/>
      </w:rPr>
    </w:lvl>
    <w:lvl w:ilvl="6" w:tplc="DC6CC0B0" w:tentative="1">
      <w:start w:val="1"/>
      <w:numFmt w:val="bullet"/>
      <w:lvlText w:val=""/>
      <w:lvlJc w:val="left"/>
      <w:pPr>
        <w:tabs>
          <w:tab w:val="num" w:pos="5040"/>
        </w:tabs>
        <w:ind w:left="5040" w:hanging="360"/>
      </w:pPr>
      <w:rPr>
        <w:rFonts w:ascii="Symbol" w:hAnsi="Symbol" w:hint="default"/>
      </w:rPr>
    </w:lvl>
    <w:lvl w:ilvl="7" w:tplc="AC78E214" w:tentative="1">
      <w:start w:val="1"/>
      <w:numFmt w:val="bullet"/>
      <w:lvlText w:val=""/>
      <w:lvlJc w:val="left"/>
      <w:pPr>
        <w:tabs>
          <w:tab w:val="num" w:pos="5760"/>
        </w:tabs>
        <w:ind w:left="5760" w:hanging="360"/>
      </w:pPr>
      <w:rPr>
        <w:rFonts w:ascii="Symbol" w:hAnsi="Symbol" w:hint="default"/>
      </w:rPr>
    </w:lvl>
    <w:lvl w:ilvl="8" w:tplc="AF20D0F4"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2C5B54AE"/>
    <w:multiLevelType w:val="hybridMultilevel"/>
    <w:tmpl w:val="F0548034"/>
    <w:lvl w:ilvl="0" w:tplc="040C0019">
      <w:start w:val="1"/>
      <w:numFmt w:val="lowerLetter"/>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10" w15:restartNumberingAfterBreak="0">
    <w:nsid w:val="32314C46"/>
    <w:multiLevelType w:val="hybridMultilevel"/>
    <w:tmpl w:val="D7CADC68"/>
    <w:lvl w:ilvl="0" w:tplc="305A3F34">
      <w:start w:val="1"/>
      <w:numFmt w:val="bullet"/>
      <w:lvlText w:val=""/>
      <w:lvlPicBulletId w:val="0"/>
      <w:lvlJc w:val="left"/>
      <w:pPr>
        <w:tabs>
          <w:tab w:val="num" w:pos="720"/>
        </w:tabs>
        <w:ind w:left="720" w:hanging="360"/>
      </w:pPr>
      <w:rPr>
        <w:rFonts w:ascii="Symbol" w:hAnsi="Symbol" w:hint="default"/>
      </w:rPr>
    </w:lvl>
    <w:lvl w:ilvl="1" w:tplc="3A66B3AE" w:tentative="1">
      <w:start w:val="1"/>
      <w:numFmt w:val="bullet"/>
      <w:lvlText w:val=""/>
      <w:lvlJc w:val="left"/>
      <w:pPr>
        <w:tabs>
          <w:tab w:val="num" w:pos="1440"/>
        </w:tabs>
        <w:ind w:left="1440" w:hanging="360"/>
      </w:pPr>
      <w:rPr>
        <w:rFonts w:ascii="Symbol" w:hAnsi="Symbol" w:hint="default"/>
      </w:rPr>
    </w:lvl>
    <w:lvl w:ilvl="2" w:tplc="BFC69FB8" w:tentative="1">
      <w:start w:val="1"/>
      <w:numFmt w:val="bullet"/>
      <w:lvlText w:val=""/>
      <w:lvlJc w:val="left"/>
      <w:pPr>
        <w:tabs>
          <w:tab w:val="num" w:pos="2160"/>
        </w:tabs>
        <w:ind w:left="2160" w:hanging="360"/>
      </w:pPr>
      <w:rPr>
        <w:rFonts w:ascii="Symbol" w:hAnsi="Symbol" w:hint="default"/>
      </w:rPr>
    </w:lvl>
    <w:lvl w:ilvl="3" w:tplc="BF8A9B82" w:tentative="1">
      <w:start w:val="1"/>
      <w:numFmt w:val="bullet"/>
      <w:lvlText w:val=""/>
      <w:lvlJc w:val="left"/>
      <w:pPr>
        <w:tabs>
          <w:tab w:val="num" w:pos="2880"/>
        </w:tabs>
        <w:ind w:left="2880" w:hanging="360"/>
      </w:pPr>
      <w:rPr>
        <w:rFonts w:ascii="Symbol" w:hAnsi="Symbol" w:hint="default"/>
      </w:rPr>
    </w:lvl>
    <w:lvl w:ilvl="4" w:tplc="42FE6AB2" w:tentative="1">
      <w:start w:val="1"/>
      <w:numFmt w:val="bullet"/>
      <w:lvlText w:val=""/>
      <w:lvlJc w:val="left"/>
      <w:pPr>
        <w:tabs>
          <w:tab w:val="num" w:pos="3600"/>
        </w:tabs>
        <w:ind w:left="3600" w:hanging="360"/>
      </w:pPr>
      <w:rPr>
        <w:rFonts w:ascii="Symbol" w:hAnsi="Symbol" w:hint="default"/>
      </w:rPr>
    </w:lvl>
    <w:lvl w:ilvl="5" w:tplc="BA82B3E4" w:tentative="1">
      <w:start w:val="1"/>
      <w:numFmt w:val="bullet"/>
      <w:lvlText w:val=""/>
      <w:lvlJc w:val="left"/>
      <w:pPr>
        <w:tabs>
          <w:tab w:val="num" w:pos="4320"/>
        </w:tabs>
        <w:ind w:left="4320" w:hanging="360"/>
      </w:pPr>
      <w:rPr>
        <w:rFonts w:ascii="Symbol" w:hAnsi="Symbol" w:hint="default"/>
      </w:rPr>
    </w:lvl>
    <w:lvl w:ilvl="6" w:tplc="D3DE8508" w:tentative="1">
      <w:start w:val="1"/>
      <w:numFmt w:val="bullet"/>
      <w:lvlText w:val=""/>
      <w:lvlJc w:val="left"/>
      <w:pPr>
        <w:tabs>
          <w:tab w:val="num" w:pos="5040"/>
        </w:tabs>
        <w:ind w:left="5040" w:hanging="360"/>
      </w:pPr>
      <w:rPr>
        <w:rFonts w:ascii="Symbol" w:hAnsi="Symbol" w:hint="default"/>
      </w:rPr>
    </w:lvl>
    <w:lvl w:ilvl="7" w:tplc="FF4A44D0" w:tentative="1">
      <w:start w:val="1"/>
      <w:numFmt w:val="bullet"/>
      <w:lvlText w:val=""/>
      <w:lvlJc w:val="left"/>
      <w:pPr>
        <w:tabs>
          <w:tab w:val="num" w:pos="5760"/>
        </w:tabs>
        <w:ind w:left="5760" w:hanging="360"/>
      </w:pPr>
      <w:rPr>
        <w:rFonts w:ascii="Symbol" w:hAnsi="Symbol" w:hint="default"/>
      </w:rPr>
    </w:lvl>
    <w:lvl w:ilvl="8" w:tplc="71F4416E"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5"/>
  </w:num>
  <w:num w:numId="7" w16cid:durableId="1143306828">
    <w:abstractNumId w:val="14"/>
  </w:num>
  <w:num w:numId="8" w16cid:durableId="325981004">
    <w:abstractNumId w:val="12"/>
  </w:num>
  <w:num w:numId="9" w16cid:durableId="100495664">
    <w:abstractNumId w:val="11"/>
  </w:num>
  <w:num w:numId="10" w16cid:durableId="110441980">
    <w:abstractNumId w:val="3"/>
  </w:num>
  <w:num w:numId="11" w16cid:durableId="840238579">
    <w:abstractNumId w:val="4"/>
  </w:num>
  <w:num w:numId="12" w16cid:durableId="1835143130">
    <w:abstractNumId w:val="13"/>
  </w:num>
  <w:num w:numId="13" w16cid:durableId="1691569631">
    <w:abstractNumId w:val="7"/>
  </w:num>
  <w:num w:numId="14" w16cid:durableId="636909080">
    <w:abstractNumId w:val="6"/>
  </w:num>
  <w:num w:numId="15" w16cid:durableId="1394234416">
    <w:abstractNumId w:val="9"/>
  </w:num>
  <w:num w:numId="16" w16cid:durableId="1360663194">
    <w:abstractNumId w:val="8"/>
  </w:num>
  <w:num w:numId="17" w16cid:durableId="144357518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A82"/>
    <w:rsid w:val="0000484A"/>
    <w:rsid w:val="00014D10"/>
    <w:rsid w:val="00037426"/>
    <w:rsid w:val="00062A5E"/>
    <w:rsid w:val="00092D6E"/>
    <w:rsid w:val="000E6FE4"/>
    <w:rsid w:val="000F15F6"/>
    <w:rsid w:val="000F5A82"/>
    <w:rsid w:val="00110A5E"/>
    <w:rsid w:val="00136E4B"/>
    <w:rsid w:val="00156C6E"/>
    <w:rsid w:val="001A35E9"/>
    <w:rsid w:val="001C2556"/>
    <w:rsid w:val="001E009B"/>
    <w:rsid w:val="00267E53"/>
    <w:rsid w:val="0029536A"/>
    <w:rsid w:val="002B4073"/>
    <w:rsid w:val="002D273A"/>
    <w:rsid w:val="002E5480"/>
    <w:rsid w:val="003038BD"/>
    <w:rsid w:val="00353F38"/>
    <w:rsid w:val="00361FAA"/>
    <w:rsid w:val="003754EE"/>
    <w:rsid w:val="00386A8D"/>
    <w:rsid w:val="003A61F7"/>
    <w:rsid w:val="003C374B"/>
    <w:rsid w:val="003F7CC4"/>
    <w:rsid w:val="00415F55"/>
    <w:rsid w:val="00432D3C"/>
    <w:rsid w:val="0043601A"/>
    <w:rsid w:val="0045003F"/>
    <w:rsid w:val="00457E83"/>
    <w:rsid w:val="00460369"/>
    <w:rsid w:val="00463353"/>
    <w:rsid w:val="00477450"/>
    <w:rsid w:val="004D2A36"/>
    <w:rsid w:val="004D44EB"/>
    <w:rsid w:val="004E0F61"/>
    <w:rsid w:val="0052778F"/>
    <w:rsid w:val="00543412"/>
    <w:rsid w:val="005F2F62"/>
    <w:rsid w:val="006A1916"/>
    <w:rsid w:val="006A33F7"/>
    <w:rsid w:val="006C20C9"/>
    <w:rsid w:val="006E036E"/>
    <w:rsid w:val="00733342"/>
    <w:rsid w:val="00772F7B"/>
    <w:rsid w:val="00774652"/>
    <w:rsid w:val="00795050"/>
    <w:rsid w:val="007C10BB"/>
    <w:rsid w:val="007C20D2"/>
    <w:rsid w:val="008233BB"/>
    <w:rsid w:val="00830B1F"/>
    <w:rsid w:val="00832293"/>
    <w:rsid w:val="008538E7"/>
    <w:rsid w:val="00856DD3"/>
    <w:rsid w:val="00861860"/>
    <w:rsid w:val="008823C9"/>
    <w:rsid w:val="008B47B7"/>
    <w:rsid w:val="008B5844"/>
    <w:rsid w:val="008F355B"/>
    <w:rsid w:val="00900632"/>
    <w:rsid w:val="009226E1"/>
    <w:rsid w:val="009252F7"/>
    <w:rsid w:val="00981DA5"/>
    <w:rsid w:val="00984C97"/>
    <w:rsid w:val="00990FBE"/>
    <w:rsid w:val="009A4F5F"/>
    <w:rsid w:val="009C2AF0"/>
    <w:rsid w:val="009D2DA6"/>
    <w:rsid w:val="00A111F0"/>
    <w:rsid w:val="00A7034D"/>
    <w:rsid w:val="00AD2DCD"/>
    <w:rsid w:val="00AE4460"/>
    <w:rsid w:val="00AE6787"/>
    <w:rsid w:val="00B017BE"/>
    <w:rsid w:val="00B034D4"/>
    <w:rsid w:val="00B106C7"/>
    <w:rsid w:val="00B51008"/>
    <w:rsid w:val="00B77F18"/>
    <w:rsid w:val="00B95DC6"/>
    <w:rsid w:val="00C25696"/>
    <w:rsid w:val="00C72230"/>
    <w:rsid w:val="00C80EFA"/>
    <w:rsid w:val="00C9306D"/>
    <w:rsid w:val="00CC7185"/>
    <w:rsid w:val="00CC75B4"/>
    <w:rsid w:val="00CF037C"/>
    <w:rsid w:val="00CF3D8E"/>
    <w:rsid w:val="00D10752"/>
    <w:rsid w:val="00D43034"/>
    <w:rsid w:val="00D474FB"/>
    <w:rsid w:val="00D6107C"/>
    <w:rsid w:val="00D82B78"/>
    <w:rsid w:val="00D84AFF"/>
    <w:rsid w:val="00D92121"/>
    <w:rsid w:val="00D97BDF"/>
    <w:rsid w:val="00DF7347"/>
    <w:rsid w:val="00E00AEC"/>
    <w:rsid w:val="00E346FA"/>
    <w:rsid w:val="00E551D6"/>
    <w:rsid w:val="00E87C56"/>
    <w:rsid w:val="00EA6AA6"/>
    <w:rsid w:val="00EE74C4"/>
    <w:rsid w:val="00F162BE"/>
    <w:rsid w:val="00F167AD"/>
    <w:rsid w:val="00F43BBC"/>
    <w:rsid w:val="00F71F12"/>
    <w:rsid w:val="00F85387"/>
    <w:rsid w:val="00F8648D"/>
    <w:rsid w:val="00FA25DC"/>
    <w:rsid w:val="00FF1D89"/>
    <w:rsid w:val="00FF40E0"/>
    <w:rsid w:val="00FF5F0B"/>
    <w:rsid w:val="00FF6F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2"/>
    </o:shapelayout>
  </w:shapeDefaults>
  <w:doNotEmbedSmartTags/>
  <w:decimalSymbol w:val=","/>
  <w:listSeparator w:val=";"/>
  <w14:docId w14:val="7D8DA2DA"/>
  <w15:chartTrackingRefBased/>
  <w15:docId w15:val="{68CDA3D4-2094-4227-96EA-D03CA3329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0" w:unhideWhenUsed="1" w:qFormat="1"/>
    <w:lsdException w:name="heading 7" w:semiHidden="1" w:uiPriority="0"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6FE4"/>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FF6F8F"/>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FF6F8F"/>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uiPriority w:val="99"/>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character" w:customStyle="1" w:styleId="Titre6Car">
    <w:name w:val="Titre 6 Car"/>
    <w:basedOn w:val="Policepardfaut"/>
    <w:link w:val="Titre6"/>
    <w:rsid w:val="00FF6F8F"/>
    <w:rPr>
      <w:rFonts w:ascii="Arial" w:hAnsi="Arial" w:cs="Arial"/>
      <w:b/>
      <w:bCs/>
      <w:sz w:val="16"/>
      <w:szCs w:val="16"/>
      <w:lang w:eastAsia="zh-CN"/>
    </w:rPr>
  </w:style>
  <w:style w:type="character" w:customStyle="1" w:styleId="Titre7Car">
    <w:name w:val="Titre 7 Car"/>
    <w:basedOn w:val="Policepardfaut"/>
    <w:link w:val="Titre7"/>
    <w:rsid w:val="00FF6F8F"/>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9" Type="http://schemas.openxmlformats.org/officeDocument/2006/relationships/theme" Target="theme/theme1.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settings" Target="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A4B456871396B45945C36FB5F55624B" ma:contentTypeVersion="11" ma:contentTypeDescription="Crée un document." ma:contentTypeScope="" ma:versionID="e05084d28208c8ab35bbd66bd6fa56eb">
  <xsd:schema xmlns:xsd="http://www.w3.org/2001/XMLSchema" xmlns:xs="http://www.w3.org/2001/XMLSchema" xmlns:p="http://schemas.microsoft.com/office/2006/metadata/properties" xmlns:ns2="ab8e0c30-9d07-43c8-b0df-79344797a4bc" xmlns:ns3="c9dce393-f739-4282-bd85-7a0b63585b1f" targetNamespace="http://schemas.microsoft.com/office/2006/metadata/properties" ma:root="true" ma:fieldsID="e3492455a750f458bf3cb9f6159dfed8" ns2:_="" ns3:_="">
    <xsd:import namespace="ab8e0c30-9d07-43c8-b0df-79344797a4bc"/>
    <xsd:import namespace="c9dce393-f739-4282-bd85-7a0b63585b1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8e0c30-9d07-43c8-b0df-79344797a4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4a69eec6-86b6-4060-9197-886743c0da9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dce393-f739-4282-bd85-7a0b63585b1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a3fff56-3616-41f2-a1ee-8e433a4e4223}" ma:internalName="TaxCatchAll" ma:showField="CatchAllData" ma:web="c9dce393-f739-4282-bd85-7a0b63585b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9dce393-f739-4282-bd85-7a0b63585b1f" xsi:nil="true"/>
    <lcf76f155ced4ddcb4097134ff3c332f xmlns="ab8e0c30-9d07-43c8-b0df-79344797a4b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7A819F5-3643-42DA-9B43-2D6251E4C77F}">
  <ds:schemaRefs>
    <ds:schemaRef ds:uri="http://schemas.microsoft.com/sharepoint/v3/contenttype/forms"/>
  </ds:schemaRefs>
</ds:datastoreItem>
</file>

<file path=customXml/itemProps2.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customXml/itemProps3.xml><?xml version="1.0" encoding="utf-8"?>
<ds:datastoreItem xmlns:ds="http://schemas.openxmlformats.org/officeDocument/2006/customXml" ds:itemID="{1759BE70-9386-4EAC-BA05-3938CF0CFC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8e0c30-9d07-43c8-b0df-79344797a4bc"/>
    <ds:schemaRef ds:uri="c9dce393-f739-4282-bd85-7a0b63585b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CEDA3C-FC20-4800-9CCA-542E6A07D39A}">
  <ds:schemaRefs>
    <ds:schemaRef ds:uri="http://schemas.openxmlformats.org/package/2006/metadata/core-properties"/>
    <ds:schemaRef ds:uri="http://purl.org/dc/dcmitype/"/>
    <ds:schemaRef ds:uri="http://purl.org/dc/terms/"/>
    <ds:schemaRef ds:uri="http://schemas.microsoft.com/office/infopath/2007/PartnerControls"/>
    <ds:schemaRef ds:uri="http://www.w3.org/XML/1998/namespace"/>
    <ds:schemaRef ds:uri="http://schemas.microsoft.com/office/2006/documentManagement/types"/>
    <ds:schemaRef ds:uri="http://purl.org/dc/elements/1.1/"/>
    <ds:schemaRef ds:uri="ab8e0c30-9d07-43c8-b0df-79344797a4bc"/>
    <ds:schemaRef ds:uri="c9dce393-f739-4282-bd85-7a0b63585b1f"/>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3864</TotalTime>
  <Pages>5</Pages>
  <Words>2074</Words>
  <Characters>11410</Characters>
  <Application>Microsoft Office Word</Application>
  <DocSecurity>0</DocSecurity>
  <Lines>95</Lines>
  <Paragraphs>26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13458</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FOURNIER Cindy</cp:lastModifiedBy>
  <cp:revision>3</cp:revision>
  <cp:lastPrinted>2023-09-26T08:15:00Z</cp:lastPrinted>
  <dcterms:created xsi:type="dcterms:W3CDTF">2025-02-07T09:45:00Z</dcterms:created>
  <dcterms:modified xsi:type="dcterms:W3CDTF">2025-07-28T08:58:00Z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0x0101007A4B456871396B45945C36FB5F55624B</vt:lpwstr>
  </property>
  <property fmtid="{D5CDD505-2E9C-101B-9397-08002B2CF9AE}" pid="3" name="MediaServiceImageTags">
    <vt:lpwstr/>
  </property>
</Properties>
</file>